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01E42A" w14:textId="77777777" w:rsidR="00FE439B" w:rsidRPr="00DB6DC4" w:rsidRDefault="00FE439B" w:rsidP="00DB6DC4">
      <w:pPr>
        <w:pStyle w:val="Nzevsmlouvy"/>
      </w:pPr>
      <w:bookmarkStart w:id="0" w:name="_GoBack"/>
      <w:bookmarkEnd w:id="0"/>
      <w:r w:rsidRPr="00DB6DC4">
        <w:t>SMLOUVA O DÍLO</w:t>
      </w:r>
    </w:p>
    <w:p w14:paraId="069B2B61" w14:textId="77777777" w:rsidR="00FE439B" w:rsidRDefault="00FE439B" w:rsidP="00FE439B">
      <w:pPr>
        <w:pStyle w:val="TextnormlnPVL"/>
      </w:pPr>
    </w:p>
    <w:p w14:paraId="09DBCEFB" w14:textId="77777777" w:rsidR="00FE439B" w:rsidRDefault="00FE439B" w:rsidP="00FE439B">
      <w:pPr>
        <w:pStyle w:val="TextnormlnPVL"/>
      </w:pPr>
      <w:r>
        <w:t xml:space="preserve">uzavřená v souladu s § </w:t>
      </w:r>
      <w:smartTag w:uri="urn:schemas-microsoft-com:office:smarttags" w:element="metricconverter">
        <w:smartTagPr>
          <w:attr w:name="ProductID" w:val="2586 a"/>
        </w:smartTagPr>
        <w:r>
          <w:t>2586 a</w:t>
        </w:r>
      </w:smartTag>
      <w:r>
        <w:t xml:space="preserve"> násl. zákona č. 89/2012 Sb., občanský zákoník, ve znění pozdějších předpisů (dále jen </w:t>
      </w:r>
      <w:r w:rsidRPr="002766BC">
        <w:t>„OZ“),</w:t>
      </w:r>
      <w:r>
        <w:t xml:space="preserve"> (dále jen </w:t>
      </w:r>
      <w:r w:rsidRPr="00097CC1">
        <w:t>„smlouva“</w:t>
      </w:r>
      <w:r>
        <w:t>)</w:t>
      </w:r>
    </w:p>
    <w:p w14:paraId="50A02323" w14:textId="77777777" w:rsidR="00FE439B" w:rsidRDefault="00FE439B" w:rsidP="00FE439B">
      <w:pPr>
        <w:pStyle w:val="TextnormlnPVL"/>
        <w:rPr>
          <w:b/>
        </w:rPr>
      </w:pPr>
    </w:p>
    <w:p w14:paraId="2A70D925" w14:textId="77777777" w:rsidR="00FE439B" w:rsidRDefault="00FE439B" w:rsidP="00FE439B">
      <w:pPr>
        <w:pStyle w:val="TextnormlnPVL"/>
        <w:rPr>
          <w:b/>
        </w:rPr>
      </w:pPr>
      <w:r>
        <w:rPr>
          <w:b/>
        </w:rPr>
        <w:t>Číslo smlouvy objednatele:</w:t>
      </w:r>
      <w:r>
        <w:rPr>
          <w:b/>
        </w:rPr>
        <w:tab/>
      </w:r>
      <w:r w:rsidRPr="0065406E">
        <w:rPr>
          <w:b/>
          <w:highlight w:val="yellow"/>
        </w:rPr>
        <w:t>……</w:t>
      </w:r>
      <w:r>
        <w:rPr>
          <w:b/>
          <w:highlight w:val="yellow"/>
        </w:rPr>
        <w:t>.</w:t>
      </w:r>
    </w:p>
    <w:p w14:paraId="46473BB4" w14:textId="77777777" w:rsidR="00FE439B" w:rsidRDefault="00FE439B" w:rsidP="00FE439B">
      <w:pPr>
        <w:pStyle w:val="TextnormlnPVL"/>
        <w:rPr>
          <w:b/>
          <w:shd w:val="clear" w:color="auto" w:fill="FFFF00"/>
        </w:rPr>
      </w:pPr>
      <w:r>
        <w:rPr>
          <w:b/>
        </w:rPr>
        <w:t>Číslo smlouvy zhotovitele:</w:t>
      </w:r>
      <w:r>
        <w:rPr>
          <w:b/>
        </w:rPr>
        <w:tab/>
      </w:r>
      <w:r>
        <w:rPr>
          <w:b/>
        </w:rPr>
        <w:tab/>
      </w:r>
      <w:r w:rsidRPr="00973D2D">
        <w:rPr>
          <w:b/>
          <w:highlight w:val="yellow"/>
        </w:rPr>
        <w:t>…….</w:t>
      </w:r>
    </w:p>
    <w:p w14:paraId="35CA4B5F" w14:textId="77777777" w:rsidR="00FE439B" w:rsidRDefault="00FE439B" w:rsidP="00FE439B">
      <w:pPr>
        <w:pStyle w:val="TextnormlnPVL"/>
        <w:rPr>
          <w:b/>
          <w:u w:val="single"/>
        </w:rPr>
      </w:pPr>
    </w:p>
    <w:p w14:paraId="2CBA5354" w14:textId="77777777" w:rsidR="00FE439B" w:rsidRDefault="00FE439B" w:rsidP="00FE439B">
      <w:pPr>
        <w:pStyle w:val="TextnormlnPVL"/>
        <w:rPr>
          <w:b/>
          <w:sz w:val="24"/>
        </w:rPr>
      </w:pPr>
      <w:r>
        <w:rPr>
          <w:b/>
          <w:sz w:val="24"/>
          <w:u w:val="single"/>
        </w:rPr>
        <w:t>Smluvní strany</w:t>
      </w:r>
      <w:r>
        <w:rPr>
          <w:b/>
          <w:sz w:val="24"/>
        </w:rPr>
        <w:t>:</w:t>
      </w:r>
    </w:p>
    <w:p w14:paraId="031B92DD" w14:textId="77777777" w:rsidR="00FE439B" w:rsidRDefault="00FE439B" w:rsidP="00FE439B">
      <w:pPr>
        <w:pStyle w:val="TextnormlnPVL"/>
        <w:rPr>
          <w:b/>
          <w:sz w:val="24"/>
        </w:rPr>
      </w:pPr>
    </w:p>
    <w:p w14:paraId="18BAEF1A" w14:textId="77777777" w:rsidR="00C85318" w:rsidRDefault="00C85318" w:rsidP="00C85318">
      <w:pPr>
        <w:pStyle w:val="Smluvnstrananzev"/>
      </w:pPr>
      <w:r>
        <w:t>objednatel:</w:t>
      </w:r>
      <w:r>
        <w:tab/>
        <w:t>Povodí Vltavy, státní podnik</w:t>
      </w:r>
    </w:p>
    <w:p w14:paraId="5673700B" w14:textId="77777777" w:rsidR="00C85318" w:rsidRPr="00131DA1" w:rsidRDefault="00C85318" w:rsidP="00C85318">
      <w:pPr>
        <w:pStyle w:val="Identifikacesmluvnstrany"/>
        <w:rPr>
          <w:lang w:val="cs-CZ"/>
        </w:rPr>
      </w:pPr>
      <w:r>
        <w:t>sídlo:</w:t>
      </w:r>
      <w:r>
        <w:tab/>
        <w:t xml:space="preserve">Holečkova </w:t>
      </w:r>
      <w:r>
        <w:rPr>
          <w:lang w:val="cs-CZ"/>
        </w:rPr>
        <w:t>3178/</w:t>
      </w:r>
      <w:r>
        <w:t xml:space="preserve">8, </w:t>
      </w:r>
      <w:r>
        <w:rPr>
          <w:lang w:val="cs-CZ"/>
        </w:rPr>
        <w:t xml:space="preserve">Smíchov, 150 00 </w:t>
      </w:r>
      <w:r>
        <w:t>Praha 5</w:t>
      </w:r>
    </w:p>
    <w:p w14:paraId="259E274C" w14:textId="77777777" w:rsidR="00C85318" w:rsidRDefault="00C85318" w:rsidP="00C85318">
      <w:pPr>
        <w:pStyle w:val="Identifikacesmluvnstrany"/>
      </w:pPr>
      <w:r>
        <w:t>statutární orgán:</w:t>
      </w:r>
      <w:r>
        <w:tab/>
        <w:t>RNDr. Petr Kubala, generální ředitel</w:t>
      </w:r>
      <w:r>
        <w:tab/>
      </w:r>
    </w:p>
    <w:p w14:paraId="3F564528" w14:textId="77777777" w:rsidR="00C85318" w:rsidRDefault="00C85318" w:rsidP="00C85318">
      <w:pPr>
        <w:pStyle w:val="TextnormlnPVL"/>
      </w:pPr>
      <w:r>
        <w:t>oprávněn k podpisu smlouvy</w:t>
      </w:r>
    </w:p>
    <w:p w14:paraId="6BA7F25C" w14:textId="77777777" w:rsidR="00C85318" w:rsidRPr="00894F99" w:rsidRDefault="00C85318" w:rsidP="00C85318">
      <w:pPr>
        <w:pStyle w:val="Oprvnnkjednnapodpisusml"/>
        <w:rPr>
          <w:lang w:val="cs-CZ"/>
        </w:rPr>
      </w:pPr>
      <w:r w:rsidRPr="00B236E8">
        <w:t xml:space="preserve">a k jednání o věcech smluvních: </w:t>
      </w:r>
      <w:r w:rsidRPr="00B236E8">
        <w:tab/>
        <w:t xml:space="preserve">Ing. </w:t>
      </w:r>
      <w:r>
        <w:rPr>
          <w:lang w:val="cs-CZ"/>
        </w:rPr>
        <w:t>Zdeněk Zídek</w:t>
      </w:r>
      <w:r w:rsidRPr="00B236E8">
        <w:t>, ř</w:t>
      </w:r>
      <w:r>
        <w:t xml:space="preserve">editel </w:t>
      </w:r>
      <w:r>
        <w:rPr>
          <w:lang w:val="cs-CZ"/>
        </w:rPr>
        <w:t>závodu Horní Vltava</w:t>
      </w:r>
    </w:p>
    <w:p w14:paraId="2509A3AB" w14:textId="6957B940" w:rsidR="00C85318" w:rsidRPr="00E52084" w:rsidRDefault="00C85318" w:rsidP="00C85318">
      <w:pPr>
        <w:pStyle w:val="Oprvnnkjednnapodpisusml"/>
        <w:rPr>
          <w:lang w:val="cs-CZ"/>
        </w:rPr>
      </w:pPr>
      <w:r>
        <w:t xml:space="preserve">oprávněn jednat o věcech technických: </w:t>
      </w:r>
      <w:r>
        <w:tab/>
      </w:r>
      <w:r>
        <w:rPr>
          <w:lang w:val="cs-CZ"/>
        </w:rPr>
        <w:t>Ing. Roman Vágner,</w:t>
      </w:r>
      <w:r w:rsidR="004B6CCD">
        <w:rPr>
          <w:lang w:val="cs-CZ"/>
        </w:rPr>
        <w:t xml:space="preserve"> vedoucí provozního střediska 7</w:t>
      </w:r>
      <w:r>
        <w:rPr>
          <w:lang w:val="cs-CZ"/>
        </w:rPr>
        <w:t xml:space="preserve"> </w:t>
      </w:r>
      <w:r w:rsidR="004B6CCD">
        <w:rPr>
          <w:lang w:val="cs-CZ"/>
        </w:rPr>
        <w:t>Ing. Jiří Lán, úsekový technik</w:t>
      </w:r>
    </w:p>
    <w:p w14:paraId="77DF5A87" w14:textId="4B24477B" w:rsidR="00C85318" w:rsidRDefault="00C85318" w:rsidP="00FB47DF">
      <w:pPr>
        <w:pStyle w:val="Oprvnnkjednnapodpisusml"/>
        <w:tabs>
          <w:tab w:val="clear" w:pos="4253"/>
        </w:tabs>
        <w:ind w:left="2835" w:hanging="2835"/>
      </w:pPr>
      <w:r>
        <w:t>IČO:</w:t>
      </w:r>
      <w:r>
        <w:tab/>
        <w:t>70889953</w:t>
      </w:r>
    </w:p>
    <w:p w14:paraId="4EA0D677" w14:textId="77777777" w:rsidR="00C85318" w:rsidRDefault="00C85318" w:rsidP="00C85318">
      <w:pPr>
        <w:pStyle w:val="Identifikacesmluvnstrany"/>
      </w:pPr>
      <w:r>
        <w:t>DIČ:</w:t>
      </w:r>
      <w:r>
        <w:tab/>
        <w:t>CZ70889953</w:t>
      </w:r>
    </w:p>
    <w:p w14:paraId="0B5082F4" w14:textId="77777777" w:rsidR="00C85318" w:rsidRDefault="00C85318" w:rsidP="00C85318">
      <w:pPr>
        <w:pStyle w:val="Identifikacesmluvnstrany"/>
      </w:pPr>
      <w:r>
        <w:t>bankovní spojení:</w:t>
      </w:r>
      <w:r>
        <w:tab/>
        <w:t>UniCredit Bank Czech Republic and Slovakia, a.s.</w:t>
      </w:r>
    </w:p>
    <w:p w14:paraId="2ABC7773" w14:textId="77777777" w:rsidR="00C85318" w:rsidRDefault="00C85318" w:rsidP="00C85318">
      <w:pPr>
        <w:pStyle w:val="Identifikacesmluvnstrany"/>
      </w:pPr>
      <w:r>
        <w:t>číslo účtu:</w:t>
      </w:r>
      <w:r>
        <w:tab/>
        <w:t>1487015064/2700</w:t>
      </w:r>
    </w:p>
    <w:p w14:paraId="1B3F4215" w14:textId="77777777" w:rsidR="00C85318" w:rsidRDefault="00C85318" w:rsidP="00C85318">
      <w:pPr>
        <w:pStyle w:val="Identifikacesmluvnstrany"/>
      </w:pPr>
      <w:r>
        <w:t>zápis v obchodním rejstříku:</w:t>
      </w:r>
      <w:r>
        <w:tab/>
        <w:t>Městský soud v Praze, oddíl A, vložka 43594</w:t>
      </w:r>
    </w:p>
    <w:p w14:paraId="64D6E828" w14:textId="5C766709" w:rsidR="00C85318" w:rsidRDefault="00C85318" w:rsidP="00C85318">
      <w:pPr>
        <w:pStyle w:val="TextnormlnPVL"/>
        <w:rPr>
          <w:lang w:val="cs-CZ"/>
        </w:rPr>
      </w:pPr>
      <w:r>
        <w:t xml:space="preserve">tel.: </w:t>
      </w:r>
      <w:r w:rsidR="004B6CCD">
        <w:rPr>
          <w:lang w:val="cs-CZ"/>
        </w:rPr>
        <w:t>384 323 306</w:t>
      </w:r>
      <w:r>
        <w:tab/>
      </w:r>
      <w:r>
        <w:tab/>
        <w:t xml:space="preserve">e-mail: </w:t>
      </w:r>
      <w:hyperlink r:id="rId9" w:history="1">
        <w:r w:rsidR="00FB47DF" w:rsidRPr="004F344F">
          <w:rPr>
            <w:rStyle w:val="Hypertextovodkaz"/>
            <w:lang w:val="cs-CZ"/>
          </w:rPr>
          <w:t>jiri.lan@pvl.cz</w:t>
        </w:r>
      </w:hyperlink>
    </w:p>
    <w:p w14:paraId="23954024" w14:textId="77777777" w:rsidR="00C85318" w:rsidRDefault="00C85318" w:rsidP="00C85318">
      <w:pPr>
        <w:pStyle w:val="TextnormlnPVL"/>
      </w:pPr>
      <w:r>
        <w:t>(dále jen „objednatel“)</w:t>
      </w:r>
    </w:p>
    <w:p w14:paraId="77BAB67D" w14:textId="77777777" w:rsidR="00FE439B" w:rsidRDefault="00FE439B" w:rsidP="00FE439B">
      <w:pPr>
        <w:pStyle w:val="TextnormlnPVL"/>
        <w:rPr>
          <w:b/>
        </w:rPr>
      </w:pPr>
    </w:p>
    <w:p w14:paraId="50F7C861" w14:textId="77777777" w:rsidR="00FE439B" w:rsidRDefault="00FE439B" w:rsidP="00FE439B">
      <w:pPr>
        <w:pStyle w:val="TextnormlnPVL"/>
        <w:rPr>
          <w:b/>
        </w:rPr>
      </w:pPr>
      <w:r>
        <w:rPr>
          <w:b/>
        </w:rPr>
        <w:t>a</w:t>
      </w:r>
    </w:p>
    <w:p w14:paraId="4CCF0B87" w14:textId="77777777" w:rsidR="00FE439B" w:rsidRDefault="00FE439B" w:rsidP="00FE439B">
      <w:pPr>
        <w:pStyle w:val="TextnormlnPVL"/>
        <w:rPr>
          <w:b/>
        </w:rPr>
      </w:pPr>
    </w:p>
    <w:p w14:paraId="3DFA0F29" w14:textId="77777777" w:rsidR="00FE439B" w:rsidRDefault="00FE439B" w:rsidP="00FE439B">
      <w:pPr>
        <w:pStyle w:val="Smluvnstrananzev"/>
        <w:rPr>
          <w:shd w:val="clear" w:color="auto" w:fill="FFFF00"/>
        </w:rPr>
      </w:pPr>
      <w:r>
        <w:t>zhotovitel:</w:t>
      </w:r>
      <w:r>
        <w:tab/>
      </w:r>
      <w:r>
        <w:rPr>
          <w:shd w:val="clear" w:color="auto" w:fill="FFFF00"/>
        </w:rPr>
        <w:t>……………………………………….……</w:t>
      </w:r>
    </w:p>
    <w:p w14:paraId="3D247EEC" w14:textId="77777777" w:rsidR="00FE439B" w:rsidRDefault="00FE439B" w:rsidP="00FE439B">
      <w:pPr>
        <w:pStyle w:val="Identifikacesmluvnstrany"/>
        <w:rPr>
          <w:shd w:val="clear" w:color="auto" w:fill="FFFF00"/>
        </w:rPr>
      </w:pPr>
      <w:r>
        <w:t>sídlo:</w:t>
      </w:r>
      <w:r>
        <w:tab/>
      </w:r>
      <w:r>
        <w:rPr>
          <w:shd w:val="clear" w:color="auto" w:fill="FFFF00"/>
        </w:rPr>
        <w:t>………………………………….…………</w:t>
      </w:r>
    </w:p>
    <w:p w14:paraId="3C25F435" w14:textId="77777777" w:rsidR="00FE439B" w:rsidRDefault="00B236E8" w:rsidP="00B236E8">
      <w:pPr>
        <w:pStyle w:val="Oprvnnkjednnapodpisusml"/>
        <w:rPr>
          <w:b/>
          <w:sz w:val="24"/>
          <w:shd w:val="clear" w:color="auto" w:fill="FFFF00"/>
        </w:rPr>
      </w:pPr>
      <w:r>
        <w:t>oprávněn(i) k podpisu smlouvy:</w:t>
      </w:r>
      <w:r>
        <w:tab/>
      </w:r>
      <w:r w:rsidR="00FE439B" w:rsidRPr="00FE439B">
        <w:rPr>
          <w:sz w:val="24"/>
          <w:shd w:val="clear" w:color="auto" w:fill="FFFF00"/>
        </w:rPr>
        <w:t>…………………………………….………</w:t>
      </w:r>
    </w:p>
    <w:p w14:paraId="1716723E" w14:textId="77777777" w:rsidR="00FE439B" w:rsidRDefault="00FE439B" w:rsidP="00B236E8">
      <w:pPr>
        <w:pStyle w:val="Oprvnnkjednnapodpisusml"/>
        <w:rPr>
          <w:b/>
          <w:sz w:val="24"/>
          <w:shd w:val="clear" w:color="auto" w:fill="FFFF00"/>
        </w:rPr>
      </w:pPr>
      <w:r>
        <w:t>oprávněn</w:t>
      </w:r>
      <w:r w:rsidR="00B236E8">
        <w:t>(i) jednat o věcech smluvních:</w:t>
      </w:r>
      <w:r w:rsidR="00B236E8">
        <w:tab/>
      </w:r>
      <w:r w:rsidRPr="00FE439B">
        <w:rPr>
          <w:sz w:val="24"/>
          <w:shd w:val="clear" w:color="auto" w:fill="FFFF00"/>
        </w:rPr>
        <w:t>…………………………………….………</w:t>
      </w:r>
    </w:p>
    <w:p w14:paraId="532977F5" w14:textId="77777777" w:rsidR="00FE439B" w:rsidRDefault="00FE439B" w:rsidP="00B236E8">
      <w:pPr>
        <w:pStyle w:val="Oprvnnkjednnapodpisusml"/>
        <w:rPr>
          <w:b/>
          <w:sz w:val="24"/>
          <w:shd w:val="clear" w:color="auto" w:fill="FFFF00"/>
        </w:rPr>
      </w:pPr>
      <w:r>
        <w:t>oprávněn(i) jednat o věcech technických:</w:t>
      </w:r>
      <w:r w:rsidR="00B236E8">
        <w:tab/>
      </w:r>
      <w:r w:rsidRPr="00FE439B">
        <w:rPr>
          <w:sz w:val="24"/>
          <w:shd w:val="clear" w:color="auto" w:fill="FFFF00"/>
        </w:rPr>
        <w:t>………………..………</w:t>
      </w:r>
    </w:p>
    <w:p w14:paraId="78EBDE1F" w14:textId="77777777" w:rsidR="00FE439B" w:rsidRDefault="00FE439B" w:rsidP="00FE439B">
      <w:pPr>
        <w:pStyle w:val="Identifikacesmluvnstrany"/>
        <w:rPr>
          <w:shd w:val="clear" w:color="auto" w:fill="FFFF00"/>
        </w:rPr>
      </w:pPr>
      <w:r>
        <w:t>IČO:</w:t>
      </w:r>
      <w:r>
        <w:tab/>
      </w:r>
      <w:r>
        <w:rPr>
          <w:shd w:val="clear" w:color="auto" w:fill="FFFF00"/>
        </w:rPr>
        <w:t>……………………</w:t>
      </w:r>
    </w:p>
    <w:p w14:paraId="0BB54F97" w14:textId="77777777" w:rsidR="00FE439B" w:rsidRDefault="00FE439B" w:rsidP="00FE439B">
      <w:pPr>
        <w:pStyle w:val="Identifikacesmluvnstrany"/>
        <w:rPr>
          <w:shd w:val="clear" w:color="auto" w:fill="FFFF00"/>
        </w:rPr>
      </w:pPr>
      <w:r w:rsidRPr="00FE439B">
        <w:t>DIČ</w:t>
      </w:r>
      <w:r w:rsidRPr="00FB47DF">
        <w:t xml:space="preserve">: </w:t>
      </w:r>
      <w:r>
        <w:rPr>
          <w:b/>
        </w:rPr>
        <w:tab/>
      </w:r>
      <w:r>
        <w:rPr>
          <w:shd w:val="clear" w:color="auto" w:fill="FFFF00"/>
        </w:rPr>
        <w:t>……………………</w:t>
      </w:r>
    </w:p>
    <w:p w14:paraId="45BAFECA" w14:textId="77777777" w:rsidR="00FE439B" w:rsidRDefault="00FE439B" w:rsidP="00FE439B">
      <w:pPr>
        <w:pStyle w:val="Identifikacesmluvnstrany"/>
        <w:rPr>
          <w:b/>
          <w:sz w:val="24"/>
          <w:shd w:val="clear" w:color="auto" w:fill="FFFF00"/>
        </w:rPr>
      </w:pPr>
      <w:r>
        <w:t>bankovní spojení:</w:t>
      </w:r>
      <w:r>
        <w:tab/>
      </w:r>
      <w:r w:rsidRPr="00FE439B">
        <w:rPr>
          <w:sz w:val="24"/>
          <w:shd w:val="clear" w:color="auto" w:fill="FFFF00"/>
        </w:rPr>
        <w:t>……………………</w:t>
      </w:r>
    </w:p>
    <w:p w14:paraId="31CD684C" w14:textId="77777777" w:rsidR="00FE439B" w:rsidRDefault="00FE439B" w:rsidP="00FE439B">
      <w:pPr>
        <w:pStyle w:val="Identifikacesmluvnstrany"/>
        <w:rPr>
          <w:b/>
          <w:sz w:val="24"/>
          <w:shd w:val="clear" w:color="auto" w:fill="FFFF00"/>
        </w:rPr>
      </w:pPr>
      <w:r>
        <w:t>číslo účtu:</w:t>
      </w:r>
      <w:r>
        <w:tab/>
      </w:r>
      <w:r w:rsidRPr="00FE439B">
        <w:rPr>
          <w:sz w:val="24"/>
          <w:shd w:val="clear" w:color="auto" w:fill="FFFF00"/>
        </w:rPr>
        <w:t>……………………</w:t>
      </w:r>
    </w:p>
    <w:p w14:paraId="3026E814" w14:textId="77777777" w:rsidR="00FE439B" w:rsidRDefault="00FE439B" w:rsidP="00FE439B">
      <w:pPr>
        <w:pStyle w:val="Identifikacesmluvnstrany"/>
        <w:rPr>
          <w:b/>
          <w:sz w:val="24"/>
          <w:shd w:val="clear" w:color="auto" w:fill="FFFF00"/>
        </w:rPr>
      </w:pPr>
      <w:r>
        <w:t>zápis v obchodním rejstříku:</w:t>
      </w:r>
      <w:r>
        <w:tab/>
      </w:r>
      <w:r w:rsidRPr="00FE439B">
        <w:rPr>
          <w:sz w:val="24"/>
          <w:shd w:val="clear" w:color="auto" w:fill="FFFF00"/>
        </w:rPr>
        <w:t>………………………………………….……</w:t>
      </w:r>
    </w:p>
    <w:p w14:paraId="5FA21125" w14:textId="3A2E5FBC" w:rsidR="00FE439B" w:rsidRPr="00FB47DF" w:rsidRDefault="00FE439B" w:rsidP="00FE439B">
      <w:pPr>
        <w:pStyle w:val="TextnormlnPVL"/>
        <w:rPr>
          <w:rFonts w:cs="Arial"/>
          <w:lang w:val="cs-CZ"/>
        </w:rPr>
      </w:pPr>
      <w:r>
        <w:rPr>
          <w:rFonts w:cs="Arial"/>
        </w:rPr>
        <w:t xml:space="preserve">tel.: </w:t>
      </w:r>
      <w:r w:rsidR="00FB47DF" w:rsidRPr="00FB47DF">
        <w:rPr>
          <w:rFonts w:cs="Arial"/>
          <w:highlight w:val="yellow"/>
          <w:lang w:val="cs-CZ"/>
        </w:rPr>
        <w:t>………………</w:t>
      </w:r>
      <w:r>
        <w:rPr>
          <w:rFonts w:cs="Arial"/>
        </w:rPr>
        <w:tab/>
      </w:r>
      <w:r>
        <w:rPr>
          <w:rFonts w:cs="Arial"/>
        </w:rPr>
        <w:tab/>
        <w:t>e-mail:</w:t>
      </w:r>
      <w:r w:rsidR="00FB47DF">
        <w:rPr>
          <w:rFonts w:cs="Arial"/>
          <w:lang w:val="cs-CZ"/>
        </w:rPr>
        <w:t xml:space="preserve"> </w:t>
      </w:r>
      <w:r w:rsidR="00FB47DF" w:rsidRPr="00FB47DF">
        <w:rPr>
          <w:rFonts w:cs="Arial"/>
          <w:highlight w:val="yellow"/>
          <w:lang w:val="cs-CZ"/>
        </w:rPr>
        <w:t>……………….</w:t>
      </w:r>
    </w:p>
    <w:p w14:paraId="67789606" w14:textId="77777777" w:rsidR="00FE439B" w:rsidRDefault="00FE439B" w:rsidP="00FE439B">
      <w:pPr>
        <w:pStyle w:val="TextnormlnPVL"/>
        <w:rPr>
          <w:rFonts w:cs="Arial"/>
        </w:rPr>
      </w:pPr>
      <w:r>
        <w:rPr>
          <w:rFonts w:cs="Arial"/>
        </w:rPr>
        <w:t>(dále jen „zhotovitel“)</w:t>
      </w:r>
    </w:p>
    <w:p w14:paraId="498F1BDB" w14:textId="77777777" w:rsidR="008853E9" w:rsidRPr="00394DAB" w:rsidRDefault="008853E9" w:rsidP="00EF063A">
      <w:pPr>
        <w:pStyle w:val="Meziodstavce"/>
        <w:rPr>
          <w:lang w:val="cs-CZ"/>
        </w:rPr>
      </w:pPr>
    </w:p>
    <w:p w14:paraId="2CF73DF1" w14:textId="77777777" w:rsidR="00EF063A" w:rsidRPr="00EF063A" w:rsidRDefault="00EF063A" w:rsidP="00EF063A">
      <w:pPr>
        <w:pStyle w:val="lneksmlouvynadpisPVL"/>
      </w:pPr>
      <w:bookmarkStart w:id="1" w:name="_Ref473801745"/>
      <w:r w:rsidRPr="00EF063A">
        <w:t>Účel a předmět smlouvy</w:t>
      </w:r>
      <w:bookmarkEnd w:id="1"/>
    </w:p>
    <w:p w14:paraId="24100126" w14:textId="6F52F558" w:rsidR="00EF063A" w:rsidRPr="007E2E38" w:rsidRDefault="00EF063A" w:rsidP="00EF063A">
      <w:pPr>
        <w:pStyle w:val="lneksmlouvytextPVL"/>
      </w:pPr>
      <w:r w:rsidRPr="007E2E38">
        <w:t>Tato smlouva je uzavřena na základě výsledku řízení</w:t>
      </w:r>
      <w:r w:rsidR="00061AD2">
        <w:rPr>
          <w:lang w:val="cs-CZ"/>
        </w:rPr>
        <w:t xml:space="preserve"> pro veřejnou zakázku malého rozsahu v souladu s </w:t>
      </w:r>
      <w:r w:rsidR="00940BC2">
        <w:rPr>
          <w:lang w:val="cs-CZ"/>
        </w:rPr>
        <w:t xml:space="preserve">§§ 27 a 31 </w:t>
      </w:r>
      <w:r w:rsidR="00AC21F7">
        <w:rPr>
          <w:lang w:val="cs-CZ"/>
        </w:rPr>
        <w:t xml:space="preserve">zákona </w:t>
      </w:r>
      <w:r w:rsidRPr="007E2E38">
        <w:t>č.</w:t>
      </w:r>
      <w:r w:rsidR="00940BC2">
        <w:rPr>
          <w:lang w:val="cs-CZ"/>
        </w:rPr>
        <w:t> </w:t>
      </w:r>
      <w:r w:rsidRPr="007E2E38">
        <w:t>13</w:t>
      </w:r>
      <w:r>
        <w:t>4</w:t>
      </w:r>
      <w:r w:rsidRPr="007E2E38">
        <w:t>/20</w:t>
      </w:r>
      <w:r>
        <w:t>1</w:t>
      </w:r>
      <w:r w:rsidRPr="007E2E38">
        <w:t>6 Sb., o</w:t>
      </w:r>
      <w:r>
        <w:t xml:space="preserve"> zadávání </w:t>
      </w:r>
      <w:r w:rsidRPr="007E2E38">
        <w:t xml:space="preserve">veřejných </w:t>
      </w:r>
      <w:r w:rsidRPr="00642D4C">
        <w:t>zakáz</w:t>
      </w:r>
      <w:r>
        <w:t>e</w:t>
      </w:r>
      <w:r w:rsidRPr="00642D4C">
        <w:t>k</w:t>
      </w:r>
      <w:r w:rsidR="00417C38">
        <w:rPr>
          <w:lang w:val="cs-CZ"/>
        </w:rPr>
        <w:t xml:space="preserve">, </w:t>
      </w:r>
      <w:r w:rsidR="00916C1A">
        <w:rPr>
          <w:lang w:val="cs-CZ"/>
        </w:rPr>
        <w:t>ve znění pozdějších předpisů</w:t>
      </w:r>
      <w:r w:rsidRPr="00642D4C">
        <w:t xml:space="preserve"> (dále jen</w:t>
      </w:r>
      <w:r w:rsidR="00916C1A">
        <w:rPr>
          <w:lang w:val="cs-CZ"/>
        </w:rPr>
        <w:t xml:space="preserve"> „zákon o zadávání veřejných zakázek“ nebo</w:t>
      </w:r>
      <w:r w:rsidRPr="00642D4C">
        <w:t xml:space="preserve"> „</w:t>
      </w:r>
      <w:r>
        <w:t>Z</w:t>
      </w:r>
      <w:r w:rsidRPr="00642D4C">
        <w:t xml:space="preserve">ZVZ“) pro veřejnou zakázku </w:t>
      </w:r>
      <w:r>
        <w:t>s</w:t>
      </w:r>
      <w:r w:rsidR="00940BC2">
        <w:rPr>
          <w:lang w:val="cs-CZ"/>
        </w:rPr>
        <w:t> </w:t>
      </w:r>
      <w:r w:rsidRPr="00642D4C">
        <w:t xml:space="preserve">názvem </w:t>
      </w:r>
      <w:r w:rsidRPr="00F83C7E">
        <w:rPr>
          <w:b/>
        </w:rPr>
        <w:t>„</w:t>
      </w:r>
      <w:r w:rsidR="00C85318">
        <w:rPr>
          <w:b/>
          <w:lang w:val="cs-CZ"/>
        </w:rPr>
        <w:t>Lužnice, ř. km 91,300 – 92,200, Lužnice – odstranění nánosů</w:t>
      </w:r>
      <w:r w:rsidRPr="00F83C7E">
        <w:rPr>
          <w:b/>
        </w:rPr>
        <w:t>“</w:t>
      </w:r>
      <w:r w:rsidR="00061AD2">
        <w:rPr>
          <w:b/>
          <w:lang w:val="cs-CZ"/>
        </w:rPr>
        <w:t xml:space="preserve"> </w:t>
      </w:r>
      <w:r w:rsidR="00061AD2" w:rsidRPr="00061AD2">
        <w:rPr>
          <w:lang w:val="cs-CZ"/>
        </w:rPr>
        <w:t>(dále jen „Veřejná zakázka“)</w:t>
      </w:r>
      <w:r w:rsidRPr="00061AD2">
        <w:t>,</w:t>
      </w:r>
      <w:r w:rsidRPr="0071541B">
        <w:t xml:space="preserve"> v</w:t>
      </w:r>
      <w:r w:rsidRPr="00642D4C">
        <w:t xml:space="preserve">e kterém byla nabídka zhotovitele vyhodnocena jako </w:t>
      </w:r>
      <w:r>
        <w:t xml:space="preserve">ekonomicky </w:t>
      </w:r>
      <w:r w:rsidRPr="00642D4C">
        <w:t>nejv</w:t>
      </w:r>
      <w:r>
        <w:t>ý</w:t>
      </w:r>
      <w:r w:rsidRPr="00642D4C">
        <w:t>hodnější</w:t>
      </w:r>
      <w:r w:rsidRPr="007E2E38">
        <w:t xml:space="preserve">. </w:t>
      </w:r>
    </w:p>
    <w:p w14:paraId="1508C3EF" w14:textId="77777777" w:rsidR="00EF063A" w:rsidRPr="0083114F" w:rsidRDefault="00EF063A" w:rsidP="00EF063A">
      <w:pPr>
        <w:pStyle w:val="Meziodstavce"/>
      </w:pPr>
    </w:p>
    <w:p w14:paraId="3D9AAE79" w14:textId="0812DECD" w:rsidR="008949CD" w:rsidRPr="00FB47DF" w:rsidRDefault="008949CD" w:rsidP="008949CD">
      <w:pPr>
        <w:pStyle w:val="lneksmlouvytextPVL"/>
      </w:pPr>
      <w:r w:rsidRPr="008949CD">
        <w:t xml:space="preserve">Předmětem </w:t>
      </w:r>
      <w:r w:rsidR="00FB47DF">
        <w:rPr>
          <w:lang w:val="cs-CZ"/>
        </w:rPr>
        <w:t xml:space="preserve">díla </w:t>
      </w:r>
      <w:r w:rsidRPr="008949CD">
        <w:t>je odstranění nánosů z jezové zdrže Tájek na řece Lužnici, v ř. km 91,300 – 92,200, v obci Lužnice.</w:t>
      </w:r>
    </w:p>
    <w:p w14:paraId="0B4BE460" w14:textId="77777777" w:rsidR="008949CD" w:rsidRPr="008949CD" w:rsidRDefault="008949CD" w:rsidP="00FB47DF">
      <w:pPr>
        <w:pStyle w:val="lneksmlouvytextPVL"/>
        <w:numPr>
          <w:ilvl w:val="0"/>
          <w:numId w:val="0"/>
        </w:numPr>
        <w:ind w:left="426"/>
      </w:pPr>
    </w:p>
    <w:p w14:paraId="61082B77" w14:textId="77777777" w:rsidR="00EF063A" w:rsidRPr="00273A25" w:rsidRDefault="00EF063A" w:rsidP="00EF063A">
      <w:pPr>
        <w:pStyle w:val="lneksmlouvytextPVL"/>
      </w:pPr>
      <w:r w:rsidRPr="00273A25">
        <w:t xml:space="preserve">Zhotovitel potvrzuje, že se v plném rozsahu seznámil s povahou a rozsahem plnění, které bude poskytovat na základě této smlouvy, že jsou mu známy veškeré technické, kvalitativní </w:t>
      </w:r>
      <w:r w:rsidRPr="00273A25">
        <w:lastRenderedPageBreak/>
        <w:t>a</w:t>
      </w:r>
      <w:r w:rsidR="00AD5175">
        <w:rPr>
          <w:lang w:val="cs-CZ"/>
        </w:rPr>
        <w:t> </w:t>
      </w:r>
      <w:r w:rsidRPr="00273A25">
        <w:t xml:space="preserve">jiné podmínky pro zhotovení díla a že disponuje takovými kapacitami a odbornými znalostmi, které jsou k plnění dle této smlouvy nezbytné.   </w:t>
      </w:r>
    </w:p>
    <w:p w14:paraId="1178659A" w14:textId="77777777" w:rsidR="00EF063A" w:rsidRDefault="00EF063A" w:rsidP="00EF063A">
      <w:pPr>
        <w:pStyle w:val="Meziodstavce"/>
      </w:pPr>
    </w:p>
    <w:p w14:paraId="52DE719A" w14:textId="44630500" w:rsidR="00EF063A" w:rsidRPr="00642D4C" w:rsidRDefault="00EF063A" w:rsidP="00EF063A">
      <w:pPr>
        <w:pStyle w:val="lneksmlouvytextPVL"/>
      </w:pPr>
      <w:r w:rsidRPr="00273A25">
        <w:t>Předmětem této smlouvy je závazek zhotovitele na svůj náklad a nebezpečí</w:t>
      </w:r>
      <w:r>
        <w:t>,</w:t>
      </w:r>
      <w:r w:rsidRPr="00273A25">
        <w:t xml:space="preserve"> s vynaložením veškeré </w:t>
      </w:r>
      <w:r w:rsidRPr="00642D4C">
        <w:t xml:space="preserve">odborné péče, využitím svých zvláštních znalostí, odbornosti a pečlivosti, provést pro objednatele dílo - stavbu </w:t>
      </w:r>
      <w:r>
        <w:t>s</w:t>
      </w:r>
      <w:r w:rsidRPr="00642D4C">
        <w:t xml:space="preserve"> názvem </w:t>
      </w:r>
      <w:r w:rsidRPr="00F83C7E">
        <w:rPr>
          <w:b/>
        </w:rPr>
        <w:t>„</w:t>
      </w:r>
      <w:r w:rsidR="00C85318">
        <w:rPr>
          <w:b/>
          <w:lang w:val="cs-CZ"/>
        </w:rPr>
        <w:t>Lužnice, ř. km 91,300 – 92,200, Lužnice – odstranění nánosů</w:t>
      </w:r>
      <w:r w:rsidRPr="00F83C7E">
        <w:rPr>
          <w:b/>
        </w:rPr>
        <w:t>“.</w:t>
      </w:r>
    </w:p>
    <w:p w14:paraId="3AB904AD" w14:textId="77777777" w:rsidR="00EF063A" w:rsidRPr="00B82BAA" w:rsidRDefault="00EF063A" w:rsidP="00EF063A">
      <w:pPr>
        <w:pStyle w:val="Meziodstavce"/>
      </w:pPr>
    </w:p>
    <w:p w14:paraId="66F5319E" w14:textId="4AAACE04" w:rsidR="00EF063A" w:rsidRPr="000A5A0D" w:rsidRDefault="00EF063A" w:rsidP="00EF063A">
      <w:pPr>
        <w:pStyle w:val="lneksmlouvytextPVL"/>
      </w:pPr>
      <w:r w:rsidRPr="00B82BAA">
        <w:t xml:space="preserve">Místo provádění díla je dáno dokumentací pro </w:t>
      </w:r>
      <w:r w:rsidR="008F10BF">
        <w:rPr>
          <w:lang w:val="cs-CZ"/>
        </w:rPr>
        <w:t>stavební povolení</w:t>
      </w:r>
      <w:r w:rsidRPr="000A5A0D">
        <w:t>. Stavba bude prováděna v</w:t>
      </w:r>
      <w:r w:rsidR="004B6CCD">
        <w:t> </w:t>
      </w:r>
      <w:r w:rsidR="004B6CCD">
        <w:rPr>
          <w:lang w:val="cs-CZ"/>
        </w:rPr>
        <w:t xml:space="preserve"> Jihočeském</w:t>
      </w:r>
      <w:r w:rsidR="00FA51D8" w:rsidRPr="000A5A0D">
        <w:t xml:space="preserve"> </w:t>
      </w:r>
      <w:r w:rsidRPr="000A5A0D">
        <w:t xml:space="preserve">kraji, k. ú. </w:t>
      </w:r>
      <w:r w:rsidR="004B6CCD">
        <w:rPr>
          <w:lang w:val="cs-CZ"/>
        </w:rPr>
        <w:t xml:space="preserve"> Lužnice</w:t>
      </w:r>
      <w:r w:rsidR="00FA51D8" w:rsidRPr="000A5A0D">
        <w:t xml:space="preserve">, </w:t>
      </w:r>
      <w:r w:rsidRPr="000A5A0D">
        <w:t xml:space="preserve">na pozemcích uvedených v dokumentaci pro </w:t>
      </w:r>
      <w:r w:rsidR="008F10BF">
        <w:rPr>
          <w:lang w:val="cs-CZ"/>
        </w:rPr>
        <w:t>stavební povolení</w:t>
      </w:r>
      <w:r w:rsidRPr="000A5A0D">
        <w:t>, tj. na pozemcích objednatele nebo na pozemcích, které objednatel opatřil.</w:t>
      </w:r>
    </w:p>
    <w:p w14:paraId="677D7341" w14:textId="77777777" w:rsidR="00EF063A" w:rsidRPr="00BC3D60" w:rsidRDefault="00EF063A" w:rsidP="00EF063A">
      <w:pPr>
        <w:pStyle w:val="Meziodstavce"/>
      </w:pPr>
    </w:p>
    <w:p w14:paraId="52BB844A" w14:textId="77777777" w:rsidR="00EF063A" w:rsidRDefault="00EF063A" w:rsidP="00EF063A">
      <w:pPr>
        <w:pStyle w:val="lneksmlouvytextPVL"/>
      </w:pPr>
      <w:r>
        <w:t>Stavba bude provedena za podmínek sjednaných touto smlouvou v rozsahu a způsobem dle této smlouvy a jejích příloh, zejména dle</w:t>
      </w:r>
      <w:r w:rsidRPr="00ED5374">
        <w:t>:</w:t>
      </w:r>
    </w:p>
    <w:p w14:paraId="7ECEF880" w14:textId="2081CAB6" w:rsidR="00EF063A" w:rsidRPr="00C21024" w:rsidRDefault="00EF063A" w:rsidP="00EF063A">
      <w:pPr>
        <w:pStyle w:val="SeznamsmlouvaPVL"/>
        <w:rPr>
          <w:shd w:val="clear" w:color="auto" w:fill="FFFF00"/>
        </w:rPr>
      </w:pPr>
      <w:r>
        <w:t>příslušné projektové dokumentace, zpracované</w:t>
      </w:r>
      <w:r w:rsidR="005569EE">
        <w:rPr>
          <w:lang w:val="cs-CZ"/>
        </w:rPr>
        <w:t xml:space="preserve"> Ing. Danielem Kropíkem, Povodím Vltavy, státní podnik, oddělením projektových činností, se sídlem Litvínovická 709/5, 370 01, České Budějovice </w:t>
      </w:r>
      <w:r w:rsidR="004B6CCD">
        <w:rPr>
          <w:lang w:val="cs-CZ"/>
        </w:rPr>
        <w:t>v červnu 2017, ve stupni dokumentace pro stavební povolení</w:t>
      </w:r>
      <w:r w:rsidRPr="00D84668">
        <w:t>,</w:t>
      </w:r>
      <w:r>
        <w:t xml:space="preserve"> která byla předána v rámci řízení</w:t>
      </w:r>
      <w:r w:rsidR="00131DA1">
        <w:rPr>
          <w:lang w:val="cs-CZ"/>
        </w:rPr>
        <w:t xml:space="preserve"> na zadání veřejné zakázky malého rozsahu</w:t>
      </w:r>
      <w:r>
        <w:t xml:space="preserve">, </w:t>
      </w:r>
    </w:p>
    <w:p w14:paraId="65203CBC" w14:textId="77777777" w:rsidR="00EF063A" w:rsidRPr="00113688" w:rsidRDefault="00EF063A" w:rsidP="00EF063A">
      <w:pPr>
        <w:pStyle w:val="SeznamsmlouvaPVL"/>
        <w:rPr>
          <w:highlight w:val="yellow"/>
          <w:shd w:val="clear" w:color="auto" w:fill="FFFF00"/>
        </w:rPr>
      </w:pPr>
      <w:r>
        <w:t xml:space="preserve">nabídky zhotovitele č.j. </w:t>
      </w:r>
      <w:r w:rsidRPr="00113688">
        <w:rPr>
          <w:highlight w:val="yellow"/>
        </w:rPr>
        <w:t>………..</w:t>
      </w:r>
      <w:r>
        <w:t xml:space="preserve"> ze dne </w:t>
      </w:r>
      <w:r w:rsidRPr="00113688">
        <w:rPr>
          <w:highlight w:val="yellow"/>
        </w:rPr>
        <w:t>………...</w:t>
      </w:r>
    </w:p>
    <w:p w14:paraId="20C6EA44" w14:textId="77777777" w:rsidR="00EF063A" w:rsidRPr="004C03BB" w:rsidRDefault="00EF063A" w:rsidP="00EF063A">
      <w:pPr>
        <w:pStyle w:val="Meziodstavce"/>
      </w:pPr>
    </w:p>
    <w:p w14:paraId="0A15F0BF" w14:textId="77777777" w:rsidR="00EF063A" w:rsidRPr="004C03BB" w:rsidRDefault="00EF063A" w:rsidP="00EF063A">
      <w:pPr>
        <w:pStyle w:val="lneksmlouvytextPVL"/>
      </w:pPr>
      <w:bookmarkStart w:id="2" w:name="_Ref473801748"/>
      <w:r w:rsidRPr="004C03BB">
        <w:t>Za součást díla je považováno rovněž:</w:t>
      </w:r>
      <w:bookmarkEnd w:id="2"/>
    </w:p>
    <w:p w14:paraId="513B9AF1" w14:textId="0E5EE6BD" w:rsidR="007A0C8A" w:rsidRPr="00D84668" w:rsidRDefault="007A0C8A" w:rsidP="007A0C8A">
      <w:pPr>
        <w:pStyle w:val="SeznamsmlouvaPVL"/>
      </w:pPr>
      <w:r w:rsidRPr="00D84668">
        <w:t>zpracování a předání dokumentace skutečného provedení stavby včetně geodetického zaměření skutečného provedení (</w:t>
      </w:r>
      <w:r w:rsidR="00540806">
        <w:rPr>
          <w:lang w:val="cs-CZ"/>
        </w:rPr>
        <w:t>1</w:t>
      </w:r>
      <w:r w:rsidRPr="00D84668">
        <w:t xml:space="preserve"> paré v listinné podobě, 1x v digitální podobě ve formátu.pdf a 1x v digitální podobě v editovatelných for</w:t>
      </w:r>
      <w:r>
        <w:t>mátech .doc, .xls, .dwg apod.),</w:t>
      </w:r>
    </w:p>
    <w:p w14:paraId="76B3E724" w14:textId="77777777" w:rsidR="007A0C8A" w:rsidRPr="00D84668" w:rsidRDefault="007A0C8A" w:rsidP="007A0C8A">
      <w:pPr>
        <w:pStyle w:val="SeznamsmlouvaPVL"/>
      </w:pPr>
      <w:r w:rsidRPr="00D84668">
        <w:t xml:space="preserve">zajištění bezpečnosti a ochrany zdraví při práci, požární ochrany, ochrany životního prostředí, péče o nepředané objekty a konstrukce stavby, zařízení a ostraha staveniště, </w:t>
      </w:r>
    </w:p>
    <w:p w14:paraId="6EB736E1" w14:textId="77777777" w:rsidR="007A0C8A" w:rsidRPr="00D84668" w:rsidRDefault="007A0C8A" w:rsidP="007A0C8A">
      <w:pPr>
        <w:pStyle w:val="SeznamsmlouvaPVL"/>
      </w:pPr>
      <w:r w:rsidRPr="00D84668">
        <w:t>zajištění technického řešení výjezdů ze stavby, včetně případného dopravního řešení a jejich projednání s příslušnými orgány státní správy a dotčenými organizacemi,</w:t>
      </w:r>
    </w:p>
    <w:p w14:paraId="05C137AC" w14:textId="77777777" w:rsidR="007A0C8A" w:rsidRPr="00D84668" w:rsidRDefault="007A0C8A" w:rsidP="007A0C8A">
      <w:pPr>
        <w:pStyle w:val="SeznamsmlouvaPVL"/>
      </w:pPr>
      <w:r w:rsidRPr="00D84668">
        <w:t>projednání a provedení dopravně inženýrských opatření nutných pro realizaci stavby (včetně zajištění příslušných povolení – DIR, apod.),</w:t>
      </w:r>
    </w:p>
    <w:p w14:paraId="6081848B" w14:textId="77777777" w:rsidR="007A0C8A" w:rsidRPr="00D84668" w:rsidRDefault="007A0C8A" w:rsidP="007A0C8A">
      <w:pPr>
        <w:pStyle w:val="SeznamsmlouvaPVL"/>
      </w:pPr>
      <w:r w:rsidRPr="00D84668">
        <w:t>zajištění veškerých veřejnoprávních a jiných povolení, souhlasů či schválení vyžadovaných závaznými předpisy, která budou nutná k provedení díla, dle zhotovitelem zvoleného technologického postupu prací, včetně případných stavebních povolení (např. pro zařízení staveniště, případných změn v průběhu výstavby, apod.). Zhotovitel není oprávněn vznášet jakékoliv nároky vyplývající z absence jakéhokoliv takového povolení, souhlasu či schválení,</w:t>
      </w:r>
    </w:p>
    <w:p w14:paraId="63C6B823" w14:textId="5A97AFE8" w:rsidR="007A0C8A" w:rsidRPr="00D84668" w:rsidRDefault="007A0C8A" w:rsidP="007A0C8A">
      <w:pPr>
        <w:pStyle w:val="SeznamsmlouvaPVL"/>
      </w:pPr>
      <w:r w:rsidRPr="00D84668">
        <w:t>vytyčení všech inženýrských sítí a projednání postupu všech prací s jejich provozovateli vč. projednání a zajištění případných přeložek uvedených v DS</w:t>
      </w:r>
      <w:r w:rsidR="008F10BF">
        <w:rPr>
          <w:lang w:val="cs-CZ"/>
        </w:rPr>
        <w:t>P</w:t>
      </w:r>
      <w:r w:rsidRPr="00D84668">
        <w:t>,</w:t>
      </w:r>
    </w:p>
    <w:p w14:paraId="59930947" w14:textId="77777777" w:rsidR="007A0C8A" w:rsidRPr="00D84668" w:rsidRDefault="007A0C8A" w:rsidP="007A0C8A">
      <w:pPr>
        <w:pStyle w:val="SeznamsmlouvaPVL"/>
      </w:pPr>
      <w:r w:rsidRPr="00D84668">
        <w:t>odstranění případných škod na místních komunikacích a dalších plochách dotčených stavbou, způsobených provozem zhotovitele při realizaci díla a jejich čištění v průběhu provádění díla, dopravní opatření nutná pro zajištění dopravní obsluhy stavby,</w:t>
      </w:r>
    </w:p>
    <w:p w14:paraId="0C82C24A" w14:textId="77777777" w:rsidR="007A0C8A" w:rsidRPr="00D84668" w:rsidRDefault="007A0C8A" w:rsidP="007A0C8A">
      <w:pPr>
        <w:pStyle w:val="SeznamsmlouvaPVL"/>
      </w:pPr>
      <w:r w:rsidRPr="00D84668">
        <w:t>zpracování identifikace a vyhodnocení rizik vztahujících se k bezpečnosti a ochraně zdraví osob na staveništi vyplývajících z prací a technologických postupů prováděných zhotovitelem i všemi poddodavateli, v souladu s § 101 odst. 3 zákona č. 262/2006 Sb., zákoník práce, ve znění pozdějších předpisů,</w:t>
      </w:r>
    </w:p>
    <w:p w14:paraId="142C5445" w14:textId="77777777" w:rsidR="007A0C8A" w:rsidRPr="00D84668" w:rsidRDefault="007A0C8A" w:rsidP="007A0C8A">
      <w:pPr>
        <w:pStyle w:val="SeznamsmlouvaPVL"/>
      </w:pPr>
      <w:r w:rsidRPr="00D84668">
        <w:t>zajištění staveniště dle platných právních předpisů vztahujících se k bezpečnosti a ochraně zdraví osob (§ 3 zákona č. 309/2006 Sb., nařízení vlády č. 591/2006 Sb., o</w:t>
      </w:r>
      <w:r>
        <w:rPr>
          <w:lang w:val="cs-CZ"/>
        </w:rPr>
        <w:t> </w:t>
      </w:r>
      <w:r w:rsidRPr="00D84668">
        <w:t>bližších minimálních požadavcích na bezpečnost a ochranu zdraví při práci na staveništích, ve znění pozdějších předpisů, nařízení vlády č. 362/2005 Sb., o bližších požadavcích na bezpečnost a ochranu zdraví při práci na pracovištích s nebezpečím pádu z výšky nebo do hloubky) a podle Plánu bezpečnosti a ochrany zdraví při práci na staveništi,</w:t>
      </w:r>
    </w:p>
    <w:p w14:paraId="03A9997C" w14:textId="55750795" w:rsidR="007A0C8A" w:rsidRPr="00D84668" w:rsidRDefault="00B86200" w:rsidP="007A0C8A">
      <w:pPr>
        <w:pStyle w:val="SeznamsmlouvaPVL"/>
      </w:pPr>
      <w:r>
        <w:rPr>
          <w:lang w:val="cs-CZ"/>
        </w:rPr>
        <w:t xml:space="preserve">zpracování a předání </w:t>
      </w:r>
      <w:r w:rsidR="007A0C8A" w:rsidRPr="00D84668">
        <w:t>Povodňového plánu stavby</w:t>
      </w:r>
      <w:r w:rsidRPr="00B86200">
        <w:rPr>
          <w:lang w:val="cs-CZ"/>
        </w:rPr>
        <w:t xml:space="preserve"> </w:t>
      </w:r>
      <w:r>
        <w:rPr>
          <w:lang w:val="cs-CZ"/>
        </w:rPr>
        <w:t>tento plán předá zhotovitel objednateli v jednom písemném vyhotovení při předání staveniště</w:t>
      </w:r>
      <w:r w:rsidR="007A0C8A" w:rsidRPr="00D84668">
        <w:t>,</w:t>
      </w:r>
    </w:p>
    <w:p w14:paraId="1C71E94A" w14:textId="77777777" w:rsidR="007A0C8A" w:rsidRPr="00D84668" w:rsidRDefault="007A0C8A" w:rsidP="007A0C8A">
      <w:pPr>
        <w:pStyle w:val="SeznamsmlouvaPVL"/>
      </w:pPr>
      <w:r w:rsidRPr="00D84668">
        <w:lastRenderedPageBreak/>
        <w:t xml:space="preserve">pasportizace objektů v okolí stavby a to před zahájením stavby, provádění monitoringu v průběhu stavby a kontrolu objektů po dokončení stavby (jako podklad pro řešení sporů ve věci jejich poškození stavbou), </w:t>
      </w:r>
    </w:p>
    <w:p w14:paraId="41F059EB" w14:textId="77777777" w:rsidR="007A0C8A" w:rsidRPr="00D84668" w:rsidRDefault="007A0C8A" w:rsidP="007A0C8A">
      <w:pPr>
        <w:pStyle w:val="SeznamsmlouvaPVL"/>
      </w:pPr>
      <w:r w:rsidRPr="00D84668">
        <w:t>splnění podmínek dotčených orgánů a organizací v případech, kdy je v podmínkách vyjádření či správních rozhodnutí těchto orgánů a organizací uvedena povinnost objednatele projednat, oznámit apod. jakékoliv činnosti s příslušným dotčeným orgánem či organizací, přenáší objednatel tuto povinnost na zhotovitele. V případě potřeby účasti objednatele na těchto jednáních, oznámeních apod., vyzve zhotovitel objednatele k požadované součinnosti alespoň 7 kalendářních dní před požadovaným termínem,</w:t>
      </w:r>
    </w:p>
    <w:p w14:paraId="3CB66F0D" w14:textId="45C5A2AE" w:rsidR="007A0C8A" w:rsidRPr="00D84668" w:rsidRDefault="007A0C8A" w:rsidP="007A0C8A">
      <w:pPr>
        <w:pStyle w:val="SeznamsmlouvaPVL"/>
      </w:pPr>
      <w:r w:rsidRPr="00D84668">
        <w:t>plnění podmínek</w:t>
      </w:r>
      <w:r>
        <w:t xml:space="preserve"> pro stavbu vydaných </w:t>
      </w:r>
      <w:r w:rsidRPr="00D84668">
        <w:t>povolení (</w:t>
      </w:r>
      <w:r w:rsidR="00A16DDE">
        <w:rPr>
          <w:lang w:val="cs-CZ"/>
        </w:rPr>
        <w:t xml:space="preserve"> Sdělení</w:t>
      </w:r>
      <w:r>
        <w:rPr>
          <w:lang w:val="cs-CZ"/>
        </w:rPr>
        <w:t xml:space="preserve"> </w:t>
      </w:r>
      <w:r w:rsidR="00A16DDE">
        <w:rPr>
          <w:lang w:val="cs-CZ"/>
        </w:rPr>
        <w:t>vodoprávního</w:t>
      </w:r>
      <w:r w:rsidRPr="00D84668">
        <w:t xml:space="preserve"> úřadu </w:t>
      </w:r>
      <w:r w:rsidR="00A16DDE">
        <w:rPr>
          <w:lang w:val="cs-CZ"/>
        </w:rPr>
        <w:t>Městského úřadu Třeboň</w:t>
      </w:r>
      <w:r>
        <w:t>, odboru životního prostředí</w:t>
      </w:r>
      <w:r w:rsidRPr="00D84668">
        <w:t xml:space="preserve"> č.j. </w:t>
      </w:r>
      <w:r w:rsidR="009C1A56">
        <w:rPr>
          <w:lang w:val="cs-CZ"/>
        </w:rPr>
        <w:t>METR 4468/2018 KnRe</w:t>
      </w:r>
      <w:r w:rsidRPr="00D84668">
        <w:t xml:space="preserve"> ze dne </w:t>
      </w:r>
      <w:r w:rsidR="009C1A56">
        <w:rPr>
          <w:lang w:val="cs-CZ"/>
        </w:rPr>
        <w:t>26. 3. 2018</w:t>
      </w:r>
      <w:r>
        <w:rPr>
          <w:lang w:val="cs-CZ"/>
        </w:rPr>
        <w:t>)</w:t>
      </w:r>
      <w:r w:rsidR="00FB47DF">
        <w:rPr>
          <w:lang w:val="cs-CZ"/>
        </w:rPr>
        <w:t>,</w:t>
      </w:r>
    </w:p>
    <w:p w14:paraId="3DCF2807" w14:textId="77777777" w:rsidR="007A0C8A" w:rsidRPr="00D84668" w:rsidRDefault="007A0C8A" w:rsidP="007A0C8A">
      <w:pPr>
        <w:pStyle w:val="SeznamsmlouvaPVL"/>
      </w:pPr>
      <w:r>
        <w:rPr>
          <w:lang w:val="cs-CZ"/>
        </w:rPr>
        <w:t>povinnost zhotovitele (původce odpadu) nakládat s vytěženými sedimenty z koryta vodního toku v souladu s platnou legislativou a výsledky rozboru vzorků sedimentů,</w:t>
      </w:r>
    </w:p>
    <w:p w14:paraId="4F3F7A5F" w14:textId="7871C36A" w:rsidR="007A0C8A" w:rsidRPr="00D84668" w:rsidRDefault="007A0C8A" w:rsidP="007A0C8A">
      <w:pPr>
        <w:pStyle w:val="SeznamsmlouvaPVL"/>
      </w:pPr>
      <w:bookmarkStart w:id="3" w:name="_Ref473801759"/>
      <w:r w:rsidRPr="00D84668">
        <w:t>veškeré práce vyplývající z</w:t>
      </w:r>
      <w:r w:rsidRPr="00D84668">
        <w:rPr>
          <w:lang w:val="cs-CZ"/>
        </w:rPr>
        <w:t xml:space="preserve"> výzvy</w:t>
      </w:r>
      <w:r w:rsidRPr="00D84668">
        <w:t xml:space="preserve"> a popsané v příslušné dokumentaci</w:t>
      </w:r>
      <w:bookmarkEnd w:id="3"/>
      <w:r>
        <w:rPr>
          <w:lang w:val="cs-CZ"/>
        </w:rPr>
        <w:t>.</w:t>
      </w:r>
    </w:p>
    <w:p w14:paraId="3FA2FBA8" w14:textId="77777777" w:rsidR="00EF063A" w:rsidRPr="004C03BB" w:rsidRDefault="00EF063A" w:rsidP="00EF063A">
      <w:pPr>
        <w:pStyle w:val="Meziodstavce"/>
      </w:pPr>
    </w:p>
    <w:p w14:paraId="6A9D2695" w14:textId="77777777" w:rsidR="00EF063A" w:rsidRDefault="00EF063A" w:rsidP="00EF063A">
      <w:pPr>
        <w:pStyle w:val="lneksmlouvytextPVL"/>
      </w:pPr>
      <w:r>
        <w:t>Uzavřením této smlouvy přenáší objednatel na zhotovitele odbornou, stavební, technickou, ekonomickou a organizační odpovědnost za přípravu a realizaci stavby a stejně tak i za provádění prací a dodávek.</w:t>
      </w:r>
    </w:p>
    <w:p w14:paraId="29DE1811" w14:textId="77777777" w:rsidR="00EF063A" w:rsidRDefault="00EF063A" w:rsidP="00D84668">
      <w:pPr>
        <w:pStyle w:val="Meziodstavce"/>
      </w:pPr>
    </w:p>
    <w:p w14:paraId="484E1A45" w14:textId="77777777" w:rsidR="00EF063A" w:rsidRPr="00D84668" w:rsidRDefault="00EF063A" w:rsidP="00D84668">
      <w:pPr>
        <w:pStyle w:val="lneksmlouvytextPVL"/>
      </w:pPr>
      <w:r>
        <w:t xml:space="preserve">Zhotovitel je povinen obstarat </w:t>
      </w:r>
      <w:r w:rsidRPr="00B82BAA">
        <w:t>na své náklady veškerá případná veřejnoprávní povolení a jiná povolení, souhlasy či schválení vyžadovaná platnými právními předpisy a jinými obecně závaznými normami, která budou nutná k provedení díla, včetně dopravního inženýrského opatření a dopravního inženýrského rozhodnutí, jejichž potřeba vznikne v průběhu realizace díla a v závislosti na zvoleném postupu zhotovitele</w:t>
      </w:r>
      <w:r>
        <w:t>.</w:t>
      </w:r>
    </w:p>
    <w:p w14:paraId="122C6BB7" w14:textId="77777777" w:rsidR="008853E9" w:rsidRDefault="008853E9" w:rsidP="009741EB">
      <w:pPr>
        <w:pStyle w:val="Meziodstavce"/>
        <w:rPr>
          <w:lang w:val="cs-CZ"/>
        </w:rPr>
      </w:pPr>
    </w:p>
    <w:p w14:paraId="6D473B62" w14:textId="77777777" w:rsidR="009741EB" w:rsidRDefault="009741EB" w:rsidP="009741EB">
      <w:pPr>
        <w:pStyle w:val="lneksmlouvynadpisPVL"/>
      </w:pPr>
      <w:bookmarkStart w:id="4" w:name="_Ref473801722"/>
      <w:r w:rsidRPr="008F71A0">
        <w:t>Lhůty a podmínky realizace díla</w:t>
      </w:r>
      <w:bookmarkEnd w:id="4"/>
      <w:r>
        <w:t xml:space="preserve"> </w:t>
      </w:r>
    </w:p>
    <w:p w14:paraId="60BE0746" w14:textId="77777777" w:rsidR="009741EB" w:rsidRPr="0015147B" w:rsidRDefault="009741EB" w:rsidP="009741EB">
      <w:pPr>
        <w:pStyle w:val="TextnormlnPVL"/>
      </w:pPr>
      <w:r w:rsidRPr="0015147B">
        <w:t>Smluvní strany se dohodly na následujících lhůtách a podmínkách pro realizaci díla.</w:t>
      </w:r>
    </w:p>
    <w:p w14:paraId="7529FF30" w14:textId="77777777" w:rsidR="009741EB" w:rsidRDefault="009741EB" w:rsidP="009741EB">
      <w:pPr>
        <w:pStyle w:val="Meziodstavce"/>
      </w:pPr>
    </w:p>
    <w:p w14:paraId="672FD0D1" w14:textId="77777777" w:rsidR="009741EB" w:rsidRPr="002A5E36" w:rsidRDefault="009741EB" w:rsidP="009741EB">
      <w:pPr>
        <w:pStyle w:val="lneksmlouvytextPVL"/>
      </w:pPr>
      <w:bookmarkStart w:id="5" w:name="_Ref473801726"/>
      <w:r>
        <w:t xml:space="preserve">Zhotovitel se zavazuje </w:t>
      </w:r>
      <w:r w:rsidRPr="002A5E36">
        <w:t>provést dílo v</w:t>
      </w:r>
      <w:r>
        <w:t> následujících termínech:</w:t>
      </w:r>
      <w:bookmarkEnd w:id="5"/>
      <w:r>
        <w:t xml:space="preserve"> </w:t>
      </w:r>
    </w:p>
    <w:p w14:paraId="306ACFD9" w14:textId="77777777" w:rsidR="009741EB" w:rsidRDefault="009741EB" w:rsidP="009741EB">
      <w:pPr>
        <w:pStyle w:val="SeznamsmlouvaPVL"/>
      </w:pPr>
      <w:r>
        <w:t>zahájení prací:</w:t>
      </w:r>
    </w:p>
    <w:p w14:paraId="0CB47D38" w14:textId="77777777" w:rsidR="0083320F" w:rsidRPr="0083320F" w:rsidRDefault="009741EB" w:rsidP="0083320F">
      <w:pPr>
        <w:pStyle w:val="Textpodpsmennseznam"/>
        <w:rPr>
          <w:lang w:val="cs-CZ"/>
        </w:rPr>
      </w:pPr>
      <w:r w:rsidRPr="009741EB">
        <w:rPr>
          <w:rStyle w:val="TextpodpsmennseznamChar"/>
        </w:rPr>
        <w:t>bez zbytečného</w:t>
      </w:r>
      <w:r w:rsidRPr="00247BB3">
        <w:t xml:space="preserve"> odkladu po </w:t>
      </w:r>
      <w:r>
        <w:t>předání staveniště</w:t>
      </w:r>
      <w:r w:rsidR="0083320F">
        <w:rPr>
          <w:lang w:val="cs-CZ"/>
        </w:rPr>
        <w:t>.</w:t>
      </w:r>
    </w:p>
    <w:p w14:paraId="03348877" w14:textId="77777777" w:rsidR="009741EB" w:rsidRPr="00247BB3" w:rsidRDefault="009741EB" w:rsidP="009741EB">
      <w:pPr>
        <w:pStyle w:val="SeznamsmlouvaPVL"/>
      </w:pPr>
      <w:bookmarkStart w:id="6" w:name="_Ref473801732"/>
      <w:r>
        <w:t>předání a převzetí dokončen</w:t>
      </w:r>
      <w:r w:rsidRPr="00247BB3">
        <w:t>ého díla:</w:t>
      </w:r>
      <w:bookmarkEnd w:id="6"/>
      <w:r w:rsidRPr="00247BB3">
        <w:t xml:space="preserve"> </w:t>
      </w:r>
    </w:p>
    <w:p w14:paraId="1163FCC6" w14:textId="6EA3D5C4" w:rsidR="009741EB" w:rsidRPr="00BD6B93" w:rsidRDefault="009741EB" w:rsidP="009741EB">
      <w:pPr>
        <w:pStyle w:val="Textpodpsmennseznam"/>
        <w:rPr>
          <w:lang w:val="cs-CZ"/>
        </w:rPr>
      </w:pPr>
      <w:r>
        <w:t xml:space="preserve">nejpozději </w:t>
      </w:r>
      <w:r w:rsidR="00BD6B93">
        <w:rPr>
          <w:lang w:val="cs-CZ"/>
        </w:rPr>
        <w:t>do 31. 12. 2018.</w:t>
      </w:r>
    </w:p>
    <w:p w14:paraId="5B226D21" w14:textId="77777777" w:rsidR="00CD4E1B" w:rsidRPr="00486871" w:rsidRDefault="00CD4E1B" w:rsidP="00CD4E1B">
      <w:pPr>
        <w:pStyle w:val="Textpodpsmennseznam"/>
        <w:rPr>
          <w:lang w:val="cs-CZ"/>
        </w:rPr>
      </w:pPr>
    </w:p>
    <w:p w14:paraId="52C16DBE" w14:textId="77777777" w:rsidR="00CD4E1B" w:rsidRDefault="00CD4E1B" w:rsidP="00CD4E1B">
      <w:pPr>
        <w:pStyle w:val="lneksmlouvytextPVL"/>
      </w:pPr>
      <w:r>
        <w:t>Doba podle odst. 1</w:t>
      </w:r>
      <w:r>
        <w:rPr>
          <w:lang w:val="cs-CZ"/>
        </w:rPr>
        <w:t>.</w:t>
      </w:r>
      <w:r>
        <w:t xml:space="preserve"> písm. </w:t>
      </w:r>
      <w:r>
        <w:rPr>
          <w:lang w:val="cs-CZ"/>
        </w:rPr>
        <w:t>b</w:t>
      </w:r>
      <w:r>
        <w:t>) tohoto článku může být přiměřena prodloužena v případě, že dojde ke změně sjednaného rozsahu díla postupem v souladu s touto smlouvou, a</w:t>
      </w:r>
      <w:r>
        <w:rPr>
          <w:lang w:val="cs-CZ"/>
        </w:rPr>
        <w:t> </w:t>
      </w:r>
      <w:r>
        <w:t>to</w:t>
      </w:r>
      <w:r>
        <w:rPr>
          <w:lang w:val="cs-CZ"/>
        </w:rPr>
        <w:t> </w:t>
      </w:r>
      <w:r>
        <w:t>o</w:t>
      </w:r>
      <w:r>
        <w:rPr>
          <w:lang w:val="cs-CZ"/>
        </w:rPr>
        <w:t> </w:t>
      </w:r>
      <w:r>
        <w:t>dobu nezbytně nutnou k provedení takové změny. Takové prodloužení bude provedeno v souladu s čl. XI</w:t>
      </w:r>
      <w:r>
        <w:rPr>
          <w:lang w:val="cs-CZ"/>
        </w:rPr>
        <w:t>I.</w:t>
      </w:r>
      <w:r>
        <w:t xml:space="preserve"> odst. 8. této smlouvy. Takovým prodloužením nesmí dojít ke změně celkové povahy závazku z této smlouvy. Toto prodloužení se považuje za vyhrazenou změnu.</w:t>
      </w:r>
    </w:p>
    <w:p w14:paraId="619BFB4C" w14:textId="77777777" w:rsidR="00CD4E1B" w:rsidRPr="00D91789" w:rsidRDefault="00CD4E1B" w:rsidP="00CD4E1B">
      <w:pPr>
        <w:pStyle w:val="Meziodstavce"/>
        <w:rPr>
          <w:lang w:val="cs-CZ"/>
        </w:rPr>
      </w:pPr>
    </w:p>
    <w:p w14:paraId="38047451" w14:textId="77777777" w:rsidR="00CD4E1B" w:rsidRPr="004C224D" w:rsidRDefault="00CD4E1B" w:rsidP="00CD4E1B">
      <w:pPr>
        <w:pStyle w:val="lneksmlouvytextPVL"/>
      </w:pPr>
      <w:r w:rsidRPr="004C224D">
        <w:rPr>
          <w:lang w:val="cs-CZ"/>
        </w:rPr>
        <w:t>Veškeré termíny mohou</w:t>
      </w:r>
      <w:r w:rsidRPr="004C224D">
        <w:t xml:space="preserve"> být po dohodě přiměřeně prodloužen</w:t>
      </w:r>
      <w:r w:rsidRPr="004C224D">
        <w:rPr>
          <w:lang w:val="cs-CZ"/>
        </w:rPr>
        <w:t>y</w:t>
      </w:r>
      <w:r w:rsidRPr="004C224D">
        <w:t xml:space="preserve"> v důsledku mimořádných nepředvídatelných a nepřekonatelných překážek vzniklých nezávisle na vůli stran smlouvy dle § 2913 odst. 2 OZ, a dle čl. XI</w:t>
      </w:r>
      <w:r w:rsidRPr="004C224D">
        <w:rPr>
          <w:lang w:val="cs-CZ"/>
        </w:rPr>
        <w:t>I</w:t>
      </w:r>
      <w:r w:rsidRPr="004C224D">
        <w:t xml:space="preserve">. odst. 3. smlouvy, a to o dobu trvání takových překážek. </w:t>
      </w:r>
      <w:r w:rsidRPr="004C224D">
        <w:rPr>
          <w:lang w:val="cs-CZ"/>
        </w:rPr>
        <w:t>Takové p</w:t>
      </w:r>
      <w:r w:rsidRPr="004C224D">
        <w:t>rodloužení bude provedeno v souladu s čl. XI</w:t>
      </w:r>
      <w:r w:rsidRPr="004C224D">
        <w:rPr>
          <w:lang w:val="cs-CZ"/>
        </w:rPr>
        <w:t>I</w:t>
      </w:r>
      <w:r w:rsidRPr="004C224D">
        <w:t>. odst. 8. této smlouvy. Takovým prodloužením nesmí dojít ke změně celkové povahy závazku z této smlouvy. T</w:t>
      </w:r>
      <w:r w:rsidRPr="004C224D">
        <w:rPr>
          <w:lang w:val="cs-CZ"/>
        </w:rPr>
        <w:t>akové</w:t>
      </w:r>
      <w:r w:rsidRPr="004C224D">
        <w:t xml:space="preserve"> prodloužení se považuj</w:t>
      </w:r>
      <w:r w:rsidRPr="004C224D">
        <w:rPr>
          <w:lang w:val="cs-CZ"/>
        </w:rPr>
        <w:t>e</w:t>
      </w:r>
      <w:r w:rsidRPr="004C224D">
        <w:t xml:space="preserve"> za vyhrazen</w:t>
      </w:r>
      <w:r w:rsidRPr="004C224D">
        <w:rPr>
          <w:lang w:val="cs-CZ"/>
        </w:rPr>
        <w:t>ou</w:t>
      </w:r>
      <w:r w:rsidRPr="004C224D">
        <w:t xml:space="preserve"> změn</w:t>
      </w:r>
      <w:r w:rsidRPr="004C224D">
        <w:rPr>
          <w:lang w:val="cs-CZ"/>
        </w:rPr>
        <w:t>u</w:t>
      </w:r>
      <w:r>
        <w:rPr>
          <w:lang w:val="cs-CZ"/>
        </w:rPr>
        <w:t xml:space="preserve">. </w:t>
      </w:r>
    </w:p>
    <w:p w14:paraId="2C41D22A" w14:textId="77777777" w:rsidR="007A0C8A" w:rsidRDefault="007A0C8A" w:rsidP="009741EB">
      <w:pPr>
        <w:pStyle w:val="Meziodstavce"/>
        <w:rPr>
          <w:lang w:val="cs-CZ"/>
        </w:rPr>
      </w:pPr>
    </w:p>
    <w:p w14:paraId="5B7D144F" w14:textId="77777777" w:rsidR="009741EB" w:rsidRDefault="009741EB" w:rsidP="009741EB">
      <w:pPr>
        <w:pStyle w:val="lneksmlouvynadpisPVL"/>
      </w:pPr>
      <w:bookmarkStart w:id="7" w:name="_Ref473801701"/>
      <w:r>
        <w:t>Cenové a platební podmínky</w:t>
      </w:r>
      <w:bookmarkEnd w:id="7"/>
    </w:p>
    <w:p w14:paraId="6880FAC1" w14:textId="77777777" w:rsidR="009741EB" w:rsidRPr="00F83C7E" w:rsidRDefault="009741EB" w:rsidP="009741EB">
      <w:pPr>
        <w:pStyle w:val="lneksmlouvytextPVL"/>
      </w:pPr>
      <w:r w:rsidRPr="00F83C7E">
        <w:t xml:space="preserve">Celková cena díla v rozsahu čl. I., která zahrnuje veškeré práce nezbytné k včasnému provedení díla při splnění všech technických a kvalitativních podmínek, včetně zajištění materiálu a všech souvisejících služeb a dodávek, je stanovena částkou ve výši </w:t>
      </w:r>
      <w:r w:rsidRPr="00F83C7E">
        <w:rPr>
          <w:b/>
          <w:bCs/>
          <w:highlight w:val="yellow"/>
        </w:rPr>
        <w:t>…………………..,</w:t>
      </w:r>
      <w:r w:rsidRPr="00F83C7E">
        <w:rPr>
          <w:b/>
          <w:bCs/>
        </w:rPr>
        <w:t>- Kč bez DPH,</w:t>
      </w:r>
    </w:p>
    <w:p w14:paraId="3720B912" w14:textId="77777777" w:rsidR="009741EB" w:rsidRPr="00850430" w:rsidRDefault="009741EB" w:rsidP="009741EB">
      <w:pPr>
        <w:pStyle w:val="Zkladntext21"/>
        <w:tabs>
          <w:tab w:val="left" w:pos="426"/>
        </w:tabs>
        <w:ind w:left="426"/>
        <w:jc w:val="left"/>
        <w:rPr>
          <w:rFonts w:cs="Arial"/>
          <w:sz w:val="22"/>
          <w:szCs w:val="22"/>
        </w:rPr>
      </w:pPr>
      <w:r w:rsidRPr="00850430">
        <w:rPr>
          <w:rFonts w:cs="Arial"/>
          <w:b/>
          <w:bCs/>
          <w:sz w:val="22"/>
          <w:szCs w:val="22"/>
        </w:rPr>
        <w:t>(slovy</w:t>
      </w:r>
      <w:r w:rsidRPr="0083114F">
        <w:rPr>
          <w:rFonts w:cs="Arial"/>
          <w:b/>
          <w:bCs/>
          <w:sz w:val="22"/>
          <w:szCs w:val="22"/>
          <w:highlight w:val="yellow"/>
        </w:rPr>
        <w:t>: …………………………………………………….)</w:t>
      </w:r>
      <w:r w:rsidRPr="0083114F">
        <w:rPr>
          <w:rFonts w:cs="Arial"/>
          <w:b/>
          <w:sz w:val="22"/>
          <w:szCs w:val="22"/>
          <w:highlight w:val="yellow"/>
        </w:rPr>
        <w:t>.</w:t>
      </w:r>
    </w:p>
    <w:p w14:paraId="7D68C426" w14:textId="77777777" w:rsidR="009741EB" w:rsidRDefault="009741EB" w:rsidP="009741EB">
      <w:pPr>
        <w:pStyle w:val="Meziodstavce"/>
      </w:pPr>
    </w:p>
    <w:p w14:paraId="3739D320" w14:textId="77777777" w:rsidR="009741EB" w:rsidRDefault="009741EB" w:rsidP="009741EB">
      <w:pPr>
        <w:pStyle w:val="SamostatntextpodlnekPVL"/>
        <w:rPr>
          <w:b/>
          <w:bCs/>
        </w:rPr>
      </w:pPr>
      <w:r w:rsidRPr="009741EB">
        <w:lastRenderedPageBreak/>
        <w:t>Cena díla je stanovena podle § 2 odst. 2 zákona č. 526/1990 Sb., o cenách, ve znění pozdějších</w:t>
      </w:r>
      <w:r w:rsidRPr="00850430">
        <w:t xml:space="preserve"> předpisů. Cena díla se sjednává částkou a vychází z oceněného soupisu </w:t>
      </w:r>
      <w:r>
        <w:t xml:space="preserve">stavebních </w:t>
      </w:r>
      <w:r w:rsidRPr="00850430">
        <w:t>prací</w:t>
      </w:r>
      <w:r>
        <w:t>, dodávek a služeb</w:t>
      </w:r>
      <w:r w:rsidRPr="00850430">
        <w:t xml:space="preserve"> s výkazem výměr</w:t>
      </w:r>
      <w:r>
        <w:t xml:space="preserve"> (dále jen „</w:t>
      </w:r>
      <w:r w:rsidRPr="00675BD2">
        <w:t>soupis prací</w:t>
      </w:r>
      <w:r>
        <w:t>“)</w:t>
      </w:r>
      <w:r w:rsidRPr="00850430">
        <w:t xml:space="preserve">, ve kterém jsou uvedeny jednotkové ceny u jednotlivých položek. Soupis prací </w:t>
      </w:r>
      <w:r w:rsidRPr="007C6B42">
        <w:t>je nedílnou součástí této smlouvy jako příloha č. </w:t>
      </w:r>
      <w:r>
        <w:t>1</w:t>
      </w:r>
      <w:r w:rsidRPr="007C6B42">
        <w:t>.</w:t>
      </w:r>
    </w:p>
    <w:p w14:paraId="40654D10" w14:textId="77777777" w:rsidR="009741EB" w:rsidRDefault="009741EB" w:rsidP="009741EB">
      <w:pPr>
        <w:pStyle w:val="Meziodstavce"/>
      </w:pPr>
    </w:p>
    <w:p w14:paraId="094A41DF" w14:textId="77777777" w:rsidR="009741EB" w:rsidRDefault="009741EB" w:rsidP="009741EB">
      <w:pPr>
        <w:pStyle w:val="SamostatntextpodlnekPVL"/>
      </w:pPr>
      <w:r>
        <w:t xml:space="preserve">K ceně díla bude připočtena DPH ve výši odpovídající zákonné úpravě v době uskutečnění zdanitelného plnění. </w:t>
      </w:r>
    </w:p>
    <w:p w14:paraId="00CDC070" w14:textId="77777777" w:rsidR="009741EB" w:rsidRDefault="009741EB" w:rsidP="009741EB">
      <w:pPr>
        <w:pStyle w:val="Meziodstavce"/>
      </w:pPr>
    </w:p>
    <w:p w14:paraId="705C338B" w14:textId="77777777" w:rsidR="009741EB" w:rsidRPr="00C5496E" w:rsidRDefault="009741EB" w:rsidP="009741EB">
      <w:pPr>
        <w:pStyle w:val="lneksmlouvytextPVL"/>
      </w:pPr>
      <w:r>
        <w:t>Sjednaná cena díla je platná po celou dobu stavby, a obsahuje veškeré náklady zhotovitele dle této smlouvy, spojené s provedením díla v rozsahu zřejmém ze soupisu prací, ze zadávací dokumentace v dohodnutém termínu a kvalitě. Případné změny rozsahu nebo objemu díla budou ze strany objednatele posouzeny v kontextu znění § 222 ZZVZ. K jejich posouzení budou vždy použity při kalkulaci ceny jako prioritní ceny uvedené v nabídce. Veškeré změny budou provedeny v souladu s čl. XI</w:t>
      </w:r>
      <w:r w:rsidR="00940BC2">
        <w:rPr>
          <w:lang w:val="cs-CZ"/>
        </w:rPr>
        <w:t>I</w:t>
      </w:r>
      <w:r>
        <w:t>. ods</w:t>
      </w:r>
      <w:r w:rsidR="00D84668">
        <w:t>t. 8. této smlouvy.</w:t>
      </w:r>
    </w:p>
    <w:p w14:paraId="1C3257CE" w14:textId="77777777" w:rsidR="009741EB" w:rsidRPr="00B82BAA" w:rsidRDefault="009741EB" w:rsidP="009741EB">
      <w:pPr>
        <w:pStyle w:val="Meziodstavce"/>
      </w:pPr>
    </w:p>
    <w:p w14:paraId="525F45E3" w14:textId="77777777" w:rsidR="009741EB" w:rsidRDefault="009741EB" w:rsidP="009741EB">
      <w:pPr>
        <w:pStyle w:val="lneksmlouvytextPVL"/>
      </w:pPr>
      <w:r>
        <w:t>Pro případ, že by došlo ke změnám, které nelze podle položek uvedených  v soupisu prací použít, bude cena stanovena dohodou obou smluvních stran na základě projednání a</w:t>
      </w:r>
      <w:r w:rsidR="00AD5175">
        <w:rPr>
          <w:lang w:val="cs-CZ"/>
        </w:rPr>
        <w:t> </w:t>
      </w:r>
      <w:r>
        <w:t>vzájemného odsouhlasení soupisu prací a zejména ocenění požadovaných konkrétních prací a výkonů tak, aby nedošlo k porušení znění § 222 ZZVZ</w:t>
      </w:r>
      <w:r w:rsidRPr="00B82BAA">
        <w:t>.</w:t>
      </w:r>
    </w:p>
    <w:p w14:paraId="2C08FD51" w14:textId="77777777" w:rsidR="009741EB" w:rsidRDefault="009741EB" w:rsidP="009741EB">
      <w:pPr>
        <w:pStyle w:val="Meziodstavce"/>
      </w:pPr>
    </w:p>
    <w:p w14:paraId="6FEADCD2" w14:textId="77777777" w:rsidR="009741EB" w:rsidRDefault="009741EB" w:rsidP="009741EB">
      <w:pPr>
        <w:pStyle w:val="lneksmlouvytextPVL"/>
      </w:pPr>
      <w:bookmarkStart w:id="8" w:name="_Ref473801706"/>
      <w:r>
        <w:t>Zhotovitel se zavazuje předložit k projednání a dalšímu postupu objednateli přehled dodatečných prací a to nejpozději</w:t>
      </w:r>
      <w:r w:rsidR="00852E0B">
        <w:rPr>
          <w:lang w:val="cs-CZ"/>
        </w:rPr>
        <w:t xml:space="preserve"> </w:t>
      </w:r>
      <w:r w:rsidR="00E054EE">
        <w:rPr>
          <w:lang w:val="cs-CZ"/>
        </w:rPr>
        <w:t>ve lhůtě 15 dní před termínem stanovujícím předání a</w:t>
      </w:r>
      <w:r w:rsidR="00AD5175">
        <w:rPr>
          <w:lang w:val="cs-CZ"/>
        </w:rPr>
        <w:t> </w:t>
      </w:r>
      <w:r w:rsidR="00E054EE">
        <w:rPr>
          <w:lang w:val="cs-CZ"/>
        </w:rPr>
        <w:t xml:space="preserve">převzetí díla dle </w:t>
      </w:r>
      <w:r w:rsidR="00852E0B">
        <w:rPr>
          <w:lang w:val="cs-CZ"/>
        </w:rPr>
        <w:t>této smlouvy</w:t>
      </w:r>
      <w:r>
        <w:t>. Tento přehled dodatečných prací musí být nejpozději ke stanovenému termínu odsouhlasen po věcné stránce zástupcem objednatele. Pokud zhotovitel nepředloží odsouhlasený přehled dodatečných prací v uvedeném termínu, nebude požadavek na dodatečné práce objednatelem akceptován.</w:t>
      </w:r>
      <w:bookmarkEnd w:id="8"/>
      <w:r>
        <w:t xml:space="preserve"> </w:t>
      </w:r>
    </w:p>
    <w:p w14:paraId="202660AC" w14:textId="77777777" w:rsidR="009741EB" w:rsidRDefault="009741EB" w:rsidP="009741EB">
      <w:pPr>
        <w:pStyle w:val="Meziodstavce"/>
      </w:pPr>
    </w:p>
    <w:p w14:paraId="7B576E0A" w14:textId="2F18EE02" w:rsidR="009741EB" w:rsidRDefault="009741EB" w:rsidP="009741EB">
      <w:pPr>
        <w:pStyle w:val="lneksmlouvytextPVL"/>
      </w:pPr>
      <w:r w:rsidRPr="0028681C">
        <w:t>Cena díla bude zhotoviteli uhrazena na základě měsíčních dílčích faktur a konečné zúčtovací faktury. Dílčí faktury budou vystaveny nejvýše do rozsahu 85</w:t>
      </w:r>
      <w:r w:rsidR="00DE2FB5">
        <w:rPr>
          <w:lang w:val="cs-CZ"/>
        </w:rPr>
        <w:t xml:space="preserve"> </w:t>
      </w:r>
      <w:r w:rsidRPr="0028681C">
        <w:t>% z ceny díla, vždy pouze na základě objednatelem schváleného rozsahu skutečně provedených prací k poslednímu pracovnímu dni běžného měsíce, respektive ke dni dosažení součtové výše 85% ceny díla. Dnem uskutečnění zdanitelného plnění bude poslední pracovní den měsíce, případně den dosažení součtové výše 85</w:t>
      </w:r>
      <w:r w:rsidR="00DE2FB5">
        <w:rPr>
          <w:lang w:val="cs-CZ"/>
        </w:rPr>
        <w:t xml:space="preserve"> </w:t>
      </w:r>
      <w:r w:rsidRPr="0028681C">
        <w:t>% ceny díla</w:t>
      </w:r>
      <w:r>
        <w:t>.</w:t>
      </w:r>
      <w:r w:rsidRPr="00A04642">
        <w:t xml:space="preserve"> </w:t>
      </w:r>
      <w:r w:rsidRPr="0028681C">
        <w:t>Měsíční dílčí faktury budou vystaveny a předány objednateli do 10 kalendářních dní ode dne uskutečnění zdanitelného plnění. Přílohou faktury bude vždy soupis provedených prací, potvrzený oprávněným zástupcem objednatele a</w:t>
      </w:r>
      <w:r>
        <w:t> </w:t>
      </w:r>
      <w:r w:rsidRPr="0028681C">
        <w:t>oprávněným zástupcem zhotovitele.</w:t>
      </w:r>
    </w:p>
    <w:p w14:paraId="64256161" w14:textId="77777777" w:rsidR="009741EB" w:rsidRDefault="009741EB" w:rsidP="009741EB">
      <w:pPr>
        <w:pStyle w:val="SamostatntextpodlnekPVL"/>
      </w:pPr>
      <w:r w:rsidRPr="0028681C">
        <w:t>Konečná faktura bude vystavena do 10 kalendářních dní po předání a převzetí díla, dnem uskutečnění zdanitelného plnění bude den předání a převzetí díla. Konečná faktura musí obsahovat přehled všech vystavených dílčích faktur, vyplacených částek a vyúčtování ceny díla. Přílohou konečné faktury bude zápis o předání a převzetí díla</w:t>
      </w:r>
      <w:r w:rsidR="00E054EE">
        <w:rPr>
          <w:lang w:val="cs-CZ"/>
        </w:rPr>
        <w:t xml:space="preserve"> potvrzený oprávněným zástupcem objednatele a oprávněným zástupcem zhotovitele</w:t>
      </w:r>
      <w:r w:rsidRPr="0028681C">
        <w:t xml:space="preserve">. </w:t>
      </w:r>
    </w:p>
    <w:p w14:paraId="6F8608B2" w14:textId="77777777" w:rsidR="00C5496E" w:rsidRDefault="00C5496E" w:rsidP="009741EB">
      <w:pPr>
        <w:pStyle w:val="Meziodstavce"/>
        <w:rPr>
          <w:lang w:val="cs-CZ"/>
        </w:rPr>
      </w:pPr>
    </w:p>
    <w:p w14:paraId="1ED023C0" w14:textId="7F608EBE" w:rsidR="009741EB" w:rsidRDefault="009741EB" w:rsidP="009741EB">
      <w:pPr>
        <w:pStyle w:val="lneksmlouvytextPVL"/>
      </w:pPr>
      <w:r>
        <w:t>V případě, že dílo je převzato bez vad, uhradí objednatel zhotoviteli konečnou fakturu v plné výši. V případě, že dílo vykazuje vady, které samy o sobě ani ve spojení s jinými neovlivní řádné, bezpečné a bezporuchové využití díla a dílo bude převzato s výhradami, bude konečná faktura objednatelem uhrazena pouze do výše, která odpovídá 90</w:t>
      </w:r>
      <w:r w:rsidR="00DE2FB5">
        <w:rPr>
          <w:lang w:val="cs-CZ"/>
        </w:rPr>
        <w:t xml:space="preserve"> </w:t>
      </w:r>
      <w:r>
        <w:t>% celkové ceny díla. Zbývajících 10</w:t>
      </w:r>
      <w:r w:rsidR="00DE2FB5">
        <w:rPr>
          <w:lang w:val="cs-CZ"/>
        </w:rPr>
        <w:t xml:space="preserve"> </w:t>
      </w:r>
      <w:r>
        <w:t>% z celkové ceny díla bude objednatelem uhrazeno až po odstranění poslední vady. O skutečnosti, že zhotovitel odstranil poslední vadu, bude sepsán samostatný zápis. Zbylých 10</w:t>
      </w:r>
      <w:r w:rsidR="00DE2FB5">
        <w:rPr>
          <w:lang w:val="cs-CZ"/>
        </w:rPr>
        <w:t xml:space="preserve"> </w:t>
      </w:r>
      <w:r>
        <w:t>% z celkové ceny díla bude objednatelem uhrazeno do 10 kalendářních dní od podpisu zápisu o odstranění poslední vady.</w:t>
      </w:r>
    </w:p>
    <w:p w14:paraId="31F8316D" w14:textId="77777777" w:rsidR="009741EB" w:rsidRDefault="009741EB" w:rsidP="009741EB">
      <w:pPr>
        <w:pStyle w:val="Meziodstavce"/>
      </w:pPr>
    </w:p>
    <w:p w14:paraId="198CF0AD" w14:textId="77777777" w:rsidR="009741EB" w:rsidRDefault="009741EB" w:rsidP="009741EB">
      <w:pPr>
        <w:pStyle w:val="lneksmlouvytextPVL"/>
      </w:pPr>
      <w:r w:rsidRPr="00B66F63">
        <w:t xml:space="preserve">Platebním dokladem je faktura. Faktura musí obsahovat všechny náležitosti daňového – účetního dokladu podle účinných právních předpisů, musí obsahovat přesný název akce, číslo smlouvy objednatele, jméno, příjmení, funkce a podpis osoby, která fakturu vystavila. Přílohou faktury bude soupis provedených prací podepsaný oprávněnými osobami objednatele ve </w:t>
      </w:r>
      <w:r w:rsidRPr="00B66F63">
        <w:lastRenderedPageBreak/>
        <w:t>věcech technických a oprávněnými osobami zhotovitele ve věcech technických, případně zápis o předání a převzetí díla</w:t>
      </w:r>
      <w:r w:rsidR="00E054EE">
        <w:rPr>
          <w:lang w:val="cs-CZ"/>
        </w:rPr>
        <w:t>, rovněž podepsaný oprávněnými osobami objednatele ve věcech technických a oprávněnými osobami zhotovitele ve věcech technických</w:t>
      </w:r>
      <w:r w:rsidRPr="00B66F63">
        <w:t>.</w:t>
      </w:r>
      <w:r>
        <w:t xml:space="preserve"> </w:t>
      </w:r>
    </w:p>
    <w:p w14:paraId="4EF9DAAA" w14:textId="77777777" w:rsidR="009741EB" w:rsidRDefault="009741EB" w:rsidP="009741EB">
      <w:pPr>
        <w:pStyle w:val="Meziodstavce"/>
      </w:pPr>
    </w:p>
    <w:p w14:paraId="62467FFA" w14:textId="5FA76431" w:rsidR="009741EB" w:rsidRDefault="009741EB" w:rsidP="009741EB">
      <w:pPr>
        <w:pStyle w:val="lneksmlouvytextPVL"/>
      </w:pPr>
      <w:r>
        <w:t xml:space="preserve">Splatnost faktury je do </w:t>
      </w:r>
      <w:r w:rsidR="0055611C">
        <w:rPr>
          <w:lang w:val="cs-CZ"/>
        </w:rPr>
        <w:t>21</w:t>
      </w:r>
      <w:r>
        <w:t xml:space="preserve"> kalendářních dní ode dne jejího doručení objednateli. </w:t>
      </w:r>
    </w:p>
    <w:p w14:paraId="45A879F4" w14:textId="77777777" w:rsidR="009741EB" w:rsidRDefault="009741EB" w:rsidP="009741EB">
      <w:pPr>
        <w:pStyle w:val="Meziodstavce"/>
      </w:pPr>
    </w:p>
    <w:p w14:paraId="6B5B6133" w14:textId="77777777" w:rsidR="009741EB" w:rsidRDefault="009741EB" w:rsidP="009741EB">
      <w:pPr>
        <w:pStyle w:val="lneksmlouvytextPVL"/>
      </w:pPr>
      <w:r>
        <w:t xml:space="preserve">Faktura bude 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č. 235/2004 Sb., o dani z přidané hodnoty, ve znění pozdějších předpisů. </w:t>
      </w:r>
    </w:p>
    <w:p w14:paraId="2BACE062" w14:textId="77777777" w:rsidR="009741EB" w:rsidRDefault="009741EB" w:rsidP="009741EB">
      <w:pPr>
        <w:pStyle w:val="Meziodstavce"/>
      </w:pPr>
    </w:p>
    <w:p w14:paraId="2228D703" w14:textId="77777777" w:rsidR="009741EB" w:rsidRDefault="009741EB" w:rsidP="009741EB">
      <w:pPr>
        <w:pStyle w:val="lneksmlouvytextPVL"/>
      </w:pPr>
      <w:r w:rsidRPr="00B66F63">
        <w:t xml:space="preserve">Objednatel je oprávněn kdykoli jednostranně započíst jakékoliv své pohledávky </w:t>
      </w:r>
      <w:r>
        <w:t>p</w:t>
      </w:r>
      <w:r w:rsidRPr="00B66F63">
        <w:t>roti jakýmkoli pohledávkám zhotovitele za objednatelem, a to i</w:t>
      </w:r>
      <w:r>
        <w:t xml:space="preserve"> v</w:t>
      </w:r>
      <w:r w:rsidRPr="00B66F63">
        <w:t xml:space="preserve"> případě, kdy některá z pohledávek není dosud splatná. Smluvní strany se dohodly, že zhotovitel není oprávněn jednostranně započíst žádné své pohledávky </w:t>
      </w:r>
      <w:r>
        <w:t>proti pohledávkám objednatele.</w:t>
      </w:r>
    </w:p>
    <w:p w14:paraId="13CD458A" w14:textId="77777777" w:rsidR="009741EB" w:rsidRDefault="009741EB" w:rsidP="009741EB">
      <w:pPr>
        <w:pStyle w:val="Meziodstavce"/>
      </w:pPr>
    </w:p>
    <w:p w14:paraId="44F1827E" w14:textId="77777777" w:rsidR="009741EB" w:rsidRDefault="009741EB" w:rsidP="009741EB">
      <w:pPr>
        <w:pStyle w:val="lneksmlouvytextPVL"/>
      </w:pPr>
      <w:r>
        <w:t>Objednatel je oprávněn odmítnout úhradu faktury v případě, že dílo není prováděno v souladu s touto smlouvou nebo faktura neodpovídá schválenému soupisu skutečně provedených prací či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p>
    <w:p w14:paraId="002800EE" w14:textId="77777777" w:rsidR="009741EB" w:rsidRDefault="009741EB" w:rsidP="009741EB">
      <w:pPr>
        <w:pStyle w:val="Zkladntext21"/>
        <w:tabs>
          <w:tab w:val="left" w:pos="426"/>
        </w:tabs>
        <w:jc w:val="both"/>
        <w:rPr>
          <w:rFonts w:cs="Arial"/>
          <w:sz w:val="22"/>
        </w:rPr>
      </w:pPr>
    </w:p>
    <w:p w14:paraId="19B8662E" w14:textId="77777777" w:rsidR="009741EB" w:rsidRDefault="009741EB" w:rsidP="009741EB">
      <w:pPr>
        <w:pStyle w:val="lneksmlouvynadpisPVL"/>
      </w:pPr>
      <w:r>
        <w:t>Podmínky provádění díla</w:t>
      </w:r>
    </w:p>
    <w:p w14:paraId="5234C3A2" w14:textId="5EBF1605" w:rsidR="009741EB" w:rsidRPr="00DE2FB5" w:rsidRDefault="009741EB" w:rsidP="009741EB">
      <w:pPr>
        <w:pStyle w:val="lneksmlouvytextPVL"/>
      </w:pPr>
      <w: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technické normy (ČSN, Oborové normy a</w:t>
      </w:r>
      <w:r w:rsidR="00DE2FB5">
        <w:rPr>
          <w:lang w:val="cs-CZ"/>
        </w:rPr>
        <w:t> </w:t>
      </w:r>
      <w:r>
        <w:t>Technologické předpisy) a zadávací podmínky vztahující se k předmětu díla tak, aby jakost díla odpovídala běžnému standardu a požadavkům sjednaným touto smlouvou.</w:t>
      </w:r>
    </w:p>
    <w:p w14:paraId="3F2FCFAD" w14:textId="77777777" w:rsidR="00C85318" w:rsidRPr="00DE2FB5" w:rsidRDefault="00C85318" w:rsidP="00C85318">
      <w:pPr>
        <w:pStyle w:val="lneksmlouvytextPVL"/>
        <w:numPr>
          <w:ilvl w:val="0"/>
          <w:numId w:val="0"/>
        </w:numPr>
        <w:ind w:left="426"/>
      </w:pPr>
    </w:p>
    <w:p w14:paraId="283EED1A" w14:textId="77777777" w:rsidR="00C85318" w:rsidRDefault="00C85318" w:rsidP="00C85318">
      <w:pPr>
        <w:pStyle w:val="lneksmlouvytextPVL"/>
      </w:pPr>
      <w:r>
        <w:rPr>
          <w:lang w:val="cs-CZ"/>
        </w:rPr>
        <w:t>Zhotovitel je povinen zpracovat a dodržovat Havarijní plán stavby včetně zajištění jeho schválení příslušným úřadem. Objednatel je oprávněn po zhotoviteli požadovat předložení Havarijního plánu stavby a provádět kontrolu dodržování jeho podmínek.</w:t>
      </w:r>
    </w:p>
    <w:p w14:paraId="111ABC57" w14:textId="77777777" w:rsidR="00C85318" w:rsidRDefault="00C85318" w:rsidP="00C85318">
      <w:pPr>
        <w:pStyle w:val="Meziodstavce"/>
      </w:pPr>
    </w:p>
    <w:p w14:paraId="79EC36CF" w14:textId="77777777" w:rsidR="009741EB" w:rsidRPr="00B66F63" w:rsidRDefault="009741EB" w:rsidP="009741EB">
      <w:pPr>
        <w:pStyle w:val="lneksmlouvytextPVL"/>
      </w:pPr>
      <w:r w:rsidRPr="00B66F63">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75FFA2B9" w14:textId="77777777" w:rsidR="009741EB" w:rsidRPr="00961D3A" w:rsidRDefault="009741EB" w:rsidP="009741EB">
      <w:pPr>
        <w:pStyle w:val="Meziodstavce"/>
      </w:pPr>
    </w:p>
    <w:p w14:paraId="6B129940" w14:textId="77777777" w:rsidR="009741EB" w:rsidRPr="004C0CE9" w:rsidRDefault="009741EB" w:rsidP="009741EB">
      <w:pPr>
        <w:pStyle w:val="lneksmlouvytextPVL"/>
      </w:pPr>
      <w:r w:rsidRPr="004C0CE9">
        <w:t>Dílo bude realizováno dle příslušné</w:t>
      </w:r>
      <w:r>
        <w:t xml:space="preserve"> projektové</w:t>
      </w:r>
      <w:r w:rsidRPr="004C0CE9">
        <w:t xml:space="preserve"> </w:t>
      </w:r>
      <w:bookmarkStart w:id="9" w:name="OLE_LINK2"/>
      <w:r>
        <w:t>dokumentace</w:t>
      </w:r>
      <w:r w:rsidRPr="000A5A0D">
        <w:t>,</w:t>
      </w:r>
      <w:r w:rsidRPr="004C0CE9">
        <w:t xml:space="preserve"> která byla předána v rámci řízení </w:t>
      </w:r>
      <w:bookmarkEnd w:id="9"/>
      <w:r w:rsidR="00131DA1">
        <w:rPr>
          <w:lang w:val="cs-CZ"/>
        </w:rPr>
        <w:t xml:space="preserve">na zadání veřejné zakázky malého rozsahu </w:t>
      </w:r>
      <w:r w:rsidRPr="004C0CE9">
        <w:t>a dle požadavků uvedených a zřejmých ze zadávací dokumentace a z této smlouvy.</w:t>
      </w:r>
    </w:p>
    <w:p w14:paraId="438E2ACE" w14:textId="77777777" w:rsidR="009741EB" w:rsidRPr="000B30F0" w:rsidRDefault="009741EB" w:rsidP="009741EB">
      <w:pPr>
        <w:pStyle w:val="Meziodstavce"/>
      </w:pPr>
    </w:p>
    <w:p w14:paraId="400CF2BC" w14:textId="77777777" w:rsidR="009741EB" w:rsidRPr="00B66F63" w:rsidRDefault="009741EB" w:rsidP="009741EB">
      <w:pPr>
        <w:pStyle w:val="lneksmlouvytextPVL"/>
      </w:pPr>
      <w:r w:rsidRPr="00B66F63">
        <w:t xml:space="preserve">Jakoukoli změnu sjednaného rozsahu díla je zhotovitel oprávněn realizovat pouze na základě písemného souhlasu objednatele. V případě, že zhotovitel bude realizovat jakoukoli změnu sjednaného rozsahu díla bez písemného souhlasu objednatele, je povinen v případě požadavku objednatele na své vlastní náklady odstranit realizované práce či provést nerealizované práce. V žádném případě však zhotovitel nemá v takovém případě nárok na náhradu nákladů ani jakékoliv ceny za realizované práce měnící sjednaný rozsah díla i tehdy, pokud by mu tato smlouva jinak nárok na jejich úhradu přiznávala.   </w:t>
      </w:r>
    </w:p>
    <w:p w14:paraId="4BC8DE3A" w14:textId="77777777" w:rsidR="009741EB" w:rsidRPr="00961D3A" w:rsidRDefault="009741EB" w:rsidP="009741EB">
      <w:pPr>
        <w:pStyle w:val="Meziodstavce"/>
      </w:pPr>
    </w:p>
    <w:p w14:paraId="74023F4B" w14:textId="77777777" w:rsidR="009741EB" w:rsidRDefault="009741EB" w:rsidP="009741EB">
      <w:pPr>
        <w:pStyle w:val="lneksmlouvytextPVL"/>
      </w:pPr>
      <w:r>
        <w:t>Nebezpečí škody na díle nese až do protokolárního předání a převzetí díla zhotovitel, a to i v případě, došlo-li k mimořádným nepředvídatelným a nepřekonatelným překážkám vzniklým nezávisle na jeho vůli podle § 2913 odst. 2 OZ. Zhotovitel odpovídá za případné škody způsobené na dokončených pracích, pozemcích a konstrukcích propůjčených k realizaci, zařízení staveniště, skládkách materiálu, přístupových komunikacích, dopravní a mechanizační technice</w:t>
      </w:r>
      <w:r w:rsidRPr="0001512F">
        <w:t xml:space="preserve"> </w:t>
      </w:r>
      <w:r>
        <w:t>až do předání díla objednateli, včetně újmy na zdraví vlastních zaměstnanců, zdraví a majetku třetích osob, jimž vznikla škoda v příčinné souvislosti s prováděním díla i v souvislosti s činností zhotovitele, která přímo nesouvisí s předmětem smlouvy. Zhotovitel je povinen neprodleně odstraňovat znečištění, které způsobil stavební činností.</w:t>
      </w:r>
    </w:p>
    <w:p w14:paraId="1543137D" w14:textId="77777777" w:rsidR="009741EB" w:rsidRDefault="009741EB" w:rsidP="009741EB">
      <w:pPr>
        <w:pStyle w:val="Meziodstavce"/>
      </w:pPr>
    </w:p>
    <w:p w14:paraId="494F63D3" w14:textId="77777777" w:rsidR="009741EB" w:rsidRPr="00B751A8" w:rsidRDefault="009741EB" w:rsidP="009741EB">
      <w:pPr>
        <w:pStyle w:val="lneksmlouvytextPVL"/>
      </w:pPr>
      <w:r>
        <w:t xml:space="preserve">Zhotovitel vede po celou dobu stavby stavební deník, který musí být během celé doby, po kterou se na stavbě pracuje, přístupný osobám pověřeným objednatelem kontrolou provádění díla (dále jen „technický dozor“) a osobám pověřeným projektantem k provádění autorského dozoru, případně dalším osobám oprávněným k nahlížení nebo zápisu do stavebního deníku dle smlouvy. Objednatel určí uvedené osoby jmenovitě zápisem do stavebního deníku. Deník vede zhotovitel s minimálně dvěma oddělitelnými průpisy, z nichž prvý si oddělí technický dozor a druhý ukládá zhotovitel k archivaci. Originál deníku předá zhotovitel objednateli spolu s dokumentací skutečného provedení díla a dalšími listinnými dokumenty </w:t>
      </w:r>
      <w:r w:rsidRPr="00B751A8">
        <w:t>při přejímacím řízení.</w:t>
      </w:r>
    </w:p>
    <w:p w14:paraId="05B55F16" w14:textId="77777777" w:rsidR="009741EB" w:rsidRDefault="009741EB" w:rsidP="009741EB">
      <w:pPr>
        <w:pStyle w:val="Meziodstavce"/>
      </w:pPr>
    </w:p>
    <w:p w14:paraId="1A0D82C5" w14:textId="77777777" w:rsidR="009741EB" w:rsidRPr="00012F5C" w:rsidRDefault="009741EB" w:rsidP="009741EB">
      <w:pPr>
        <w:pStyle w:val="lneksmlouvytextPVL"/>
      </w:pPr>
      <w:r>
        <w:t>Přijde-li technický dozor objednatele při výkonu své práce do styku se skutečnostmi, nebo obdrží-li od zhotovitele dokumenty, které zhotovitel považuje za své obchodní tajemství, je zhotovitel povinen na tuto skutečnost technický dozor výslovně upozornit. Technický dozor je oprávněn tyto skutečnosti sdělit nebo písemnosti předat pouze objednateli, projektantovi vykonávajícímu autorský dozor nebo orgánům státního stavebního dohledu.</w:t>
      </w:r>
    </w:p>
    <w:p w14:paraId="14372085" w14:textId="77777777" w:rsidR="00CD4E1B" w:rsidRDefault="00CD4E1B" w:rsidP="00CD4E1B">
      <w:pPr>
        <w:pStyle w:val="Meziodstavce"/>
      </w:pPr>
    </w:p>
    <w:p w14:paraId="21E74996" w14:textId="77777777" w:rsidR="00CD4E1B" w:rsidRPr="00F23092" w:rsidRDefault="00CD4E1B" w:rsidP="00CD4E1B">
      <w:pPr>
        <w:pStyle w:val="lneksmlouvytextPVL"/>
      </w:pPr>
      <w:r w:rsidRPr="00B66F63">
        <w:t xml:space="preserve">Zhotovitel odpovídá přímo za výběr a řádnou koordinaci všech </w:t>
      </w:r>
      <w:r>
        <w:t>pod</w:t>
      </w:r>
      <w:r w:rsidRPr="00B66F63">
        <w:t>dodavatelů</w:t>
      </w:r>
      <w:r>
        <w:rPr>
          <w:lang w:val="cs-CZ"/>
        </w:rPr>
        <w:t>.</w:t>
      </w:r>
      <w:r w:rsidRPr="00F23092">
        <w:t xml:space="preserve"> Objednatel má právo v opodstatněných případech požadovat změnu jakéhokoli </w:t>
      </w:r>
      <w:r>
        <w:t>pod</w:t>
      </w:r>
      <w:r w:rsidRPr="00F23092">
        <w:t xml:space="preserve">dodavatele zhotovitele. V tomto případě je zhotovitel povinen změnit </w:t>
      </w:r>
      <w:r>
        <w:t>pod</w:t>
      </w:r>
      <w:r w:rsidRPr="00F23092">
        <w:t>dodavatele bez zbytečného odkladu tak, aby v žádném případě nebyl narušen plynulý průběh výstavby a plnění povinností zhotovitele vyplývající</w:t>
      </w:r>
      <w:r>
        <w:t>ch</w:t>
      </w:r>
      <w:r w:rsidRPr="00F23092">
        <w:t xml:space="preserve"> z této smlouvy. Případně vzniklé náklady, vyplývající ze změny </w:t>
      </w:r>
      <w:r>
        <w:t>pod</w:t>
      </w:r>
      <w:r w:rsidRPr="00F23092">
        <w:t xml:space="preserve">dodavatele, nese v plném rozsahu zhotovitel. </w:t>
      </w:r>
    </w:p>
    <w:p w14:paraId="41D5E4C9" w14:textId="77777777" w:rsidR="00705F45" w:rsidRDefault="00705F45" w:rsidP="00705F45">
      <w:pPr>
        <w:pStyle w:val="Meziodstavce"/>
      </w:pPr>
    </w:p>
    <w:p w14:paraId="45B6B9AD" w14:textId="77777777" w:rsidR="00705F45" w:rsidRDefault="00705F45" w:rsidP="00705F45">
      <w:pPr>
        <w:pStyle w:val="lneksmlouvytextPVL"/>
      </w:pPr>
      <w:r>
        <w:t xml:space="preserve">Zhotovitel je povinen udržovat pracoviště v čistotě, odvážet stavební odpad a vytěžený materiál a provádět pravidelný úklid, zejména příjezdových komunikací </w:t>
      </w:r>
      <w:r w:rsidRPr="000A27BA">
        <w:t>skrz zástavbu</w:t>
      </w:r>
      <w:r>
        <w:t xml:space="preserve"> v</w:t>
      </w:r>
      <w:r>
        <w:rPr>
          <w:lang w:val="cs-CZ"/>
        </w:rPr>
        <w:t> </w:t>
      </w:r>
      <w:r>
        <w:t>průběhu plnění díla. Jestliže zhotovitel přes výzvu objednatele k zajištění úklidu tak, jak stanoví tato smlouva, úklid neprovede, má objednatel právo zajistit jej na náklady zhotovitele.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185/2001 Sb., o odpadech a o změně některých dalších zákonů, ve znění pozdějších předpisů, a vyhláškou č. 383/2001 Sb., o podrobnostech nakládání s odpady, ve znění pozdějších předpisů.</w:t>
      </w:r>
    </w:p>
    <w:p w14:paraId="0DFE06B4" w14:textId="77777777" w:rsidR="00705F45" w:rsidRDefault="00705F45" w:rsidP="00705F45">
      <w:pPr>
        <w:pStyle w:val="Meziodstavce"/>
        <w:rPr>
          <w:lang w:val="cs-CZ"/>
        </w:rPr>
      </w:pPr>
    </w:p>
    <w:p w14:paraId="6553ED99" w14:textId="77777777" w:rsidR="00705F45" w:rsidRDefault="00705F45" w:rsidP="00705F45">
      <w:pPr>
        <w:pStyle w:val="lneksmlouvytextPVL"/>
      </w:pPr>
      <w:r>
        <w:t>Zhotovitel podpisem této smlouvy přebírá povinnosti uvedené v Čestném prohlášení o</w:t>
      </w:r>
      <w:r>
        <w:rPr>
          <w:lang w:val="cs-CZ"/>
        </w:rPr>
        <w:t> </w:t>
      </w:r>
      <w:r>
        <w:t>zajištění sociálně odpovědného plnění předmětu veřejné zakázky</w:t>
      </w:r>
      <w:r>
        <w:rPr>
          <w:lang w:val="cs-CZ"/>
        </w:rPr>
        <w:t xml:space="preserve"> (dále jen „ČPSO“)</w:t>
      </w:r>
      <w:r>
        <w:t xml:space="preserve">, které je </w:t>
      </w:r>
      <w:r>
        <w:rPr>
          <w:lang w:val="cs-CZ"/>
        </w:rPr>
        <w:t>součástí nabídky zhotovitele podané v rámci Veřejné zakázky</w:t>
      </w:r>
      <w:r>
        <w:t>. Objednatel je oprávněn plnění těchto povinností kdykoliv kontrolovat, a to i bez předchozího ohlášení zhotoviteli. Je</w:t>
      </w:r>
      <w:r>
        <w:rPr>
          <w:lang w:val="cs-CZ"/>
        </w:rPr>
        <w:noBreakHyphen/>
      </w:r>
      <w:r>
        <w:t>li</w:t>
      </w:r>
      <w:r>
        <w:rPr>
          <w:lang w:val="cs-CZ"/>
        </w:rPr>
        <w:t> </w:t>
      </w:r>
      <w:r>
        <w:t>k provedení kontroly potřeba předložení dokumentů, zavazuje se zhotovitel k jejich předložení nejpozději do 2 pracovních dnů od doručení výzvy objednatele.</w:t>
      </w:r>
    </w:p>
    <w:p w14:paraId="5FCEE7FD" w14:textId="77777777" w:rsidR="00705F45" w:rsidRPr="002F5D4A" w:rsidRDefault="00705F45" w:rsidP="00705F45">
      <w:pPr>
        <w:pStyle w:val="Meziodstavce"/>
        <w:rPr>
          <w:lang w:val="cs-CZ"/>
        </w:rPr>
      </w:pPr>
    </w:p>
    <w:p w14:paraId="1FA6B3D9" w14:textId="77777777" w:rsidR="00705F45" w:rsidRDefault="00705F45" w:rsidP="00705F45">
      <w:pPr>
        <w:pStyle w:val="lneksmlouvytextPVL"/>
      </w:pPr>
      <w:r>
        <w:t>Zhotovitel je povinen na předaném staveništi zajistit dodržování právních a ostatních předpisů týkajících se bezpečnosti práce a požární ochrany svých zaměstnanců nebo poddodavatelů zhotovitele.</w:t>
      </w:r>
    </w:p>
    <w:p w14:paraId="594E44A0" w14:textId="77777777" w:rsidR="00705F45" w:rsidRDefault="00705F45" w:rsidP="00705F45">
      <w:pPr>
        <w:pStyle w:val="Meziodstavce"/>
      </w:pPr>
    </w:p>
    <w:p w14:paraId="2AABA231" w14:textId="77777777" w:rsidR="00705F45" w:rsidRDefault="00705F45" w:rsidP="00705F45">
      <w:pPr>
        <w:pStyle w:val="lneksmlouvytextPVL"/>
      </w:pPr>
      <w:r>
        <w:t>Zhotovitel zajistí na staveništi hygienické a sociální zařízení a prostředky pro poskytování první lékařské pomoci.</w:t>
      </w:r>
    </w:p>
    <w:p w14:paraId="1579F324" w14:textId="77777777" w:rsidR="00705F45" w:rsidRDefault="00705F45" w:rsidP="00705F45">
      <w:pPr>
        <w:pStyle w:val="Meziodstavce"/>
      </w:pPr>
    </w:p>
    <w:p w14:paraId="02716E8B" w14:textId="77777777" w:rsidR="00705F45" w:rsidRPr="00394DAB" w:rsidRDefault="00705F45" w:rsidP="00705F45">
      <w:pPr>
        <w:pStyle w:val="lneksmlouvytextPVL"/>
      </w:pPr>
      <w:r>
        <w:t>Zhotovitel je povinen provádět stavební práce s nejvyšší možnou odbornou péčí, a to zejména vzhledem k možnému znečištění povrchových vod ropnými produkty při použití mechanizace. V případě nedostatečných opatření je zhotovitel povinen na základě požadavku objednatele provést nápravu.</w:t>
      </w:r>
    </w:p>
    <w:p w14:paraId="20CF3E4E" w14:textId="77777777" w:rsidR="00394DAB" w:rsidRDefault="00394DAB" w:rsidP="00394DAB">
      <w:pPr>
        <w:pStyle w:val="Odstavecseseznamem"/>
        <w:spacing w:after="0" w:line="240" w:lineRule="auto"/>
      </w:pPr>
    </w:p>
    <w:p w14:paraId="66DC5BF6" w14:textId="77777777" w:rsidR="009741EB" w:rsidRDefault="009741EB" w:rsidP="009741EB">
      <w:pPr>
        <w:pStyle w:val="lneksmlouvynadpisPVL"/>
      </w:pPr>
      <w:r>
        <w:t>Staveniště</w:t>
      </w:r>
    </w:p>
    <w:p w14:paraId="2EC0DF62" w14:textId="77777777" w:rsidR="009741EB" w:rsidRPr="00384319" w:rsidRDefault="009741EB" w:rsidP="009741EB">
      <w:pPr>
        <w:pStyle w:val="lneksmlouvytextPVL"/>
      </w:pPr>
      <w:r w:rsidRPr="00F83C7E">
        <w:t xml:space="preserve">Objednatel se zavazuje předat zhotoviteli staveniště </w:t>
      </w:r>
      <w:r>
        <w:t>do 15 dní od nabytí účinnosti této smlouvy</w:t>
      </w:r>
      <w:r w:rsidRPr="00F83C7E">
        <w:t>, pokud se smluvní strany nedohodnou jinak.</w:t>
      </w:r>
    </w:p>
    <w:p w14:paraId="38468579" w14:textId="77777777" w:rsidR="009741EB" w:rsidRPr="00F83C7E" w:rsidRDefault="009741EB" w:rsidP="009741EB">
      <w:pPr>
        <w:pStyle w:val="Meziodstavce"/>
      </w:pPr>
    </w:p>
    <w:p w14:paraId="047B48C1" w14:textId="77777777" w:rsidR="009741EB" w:rsidRDefault="009741EB" w:rsidP="009741EB">
      <w:pPr>
        <w:pStyle w:val="lneksmlouvytextPVL"/>
      </w:pPr>
      <w:r w:rsidRPr="00B5419B">
        <w:t>Nepředá-li objednatel zhotoviteli staveniště v termín</w:t>
      </w:r>
      <w:r>
        <w:t xml:space="preserve">u </w:t>
      </w:r>
      <w:r w:rsidRPr="00B5419B">
        <w:t>dle předchozího</w:t>
      </w:r>
      <w:r>
        <w:t xml:space="preserve"> odstavce, má zhotovitel právo projednat s objednatelem nový termín dokončení díla.</w:t>
      </w:r>
    </w:p>
    <w:p w14:paraId="08A2C6C5" w14:textId="77777777" w:rsidR="009741EB" w:rsidRDefault="009741EB" w:rsidP="009741EB">
      <w:pPr>
        <w:pStyle w:val="Meziodstavce"/>
      </w:pPr>
    </w:p>
    <w:p w14:paraId="67B01EF3" w14:textId="77777777" w:rsidR="009741EB" w:rsidRDefault="009741EB" w:rsidP="009741EB">
      <w:pPr>
        <w:pStyle w:val="lneksmlouvytextPVL"/>
      </w:pPr>
      <w:r>
        <w:t>Zařízení staveniště (dále jen „ZS“), jeho uspořádání a vztahy k okolí (včetně případného dopravního značení apod.) jsou součástí díla. Cena za vybudování a likvidaci ZS je součástí ceny díla. ZS včetně všech nutných přípojek zabezpečuje zhotovitel. Materiál získaný po demontáži ZS je majetkem zhotovitele. Vyžaduje-li vybudování ZS stavební povolení nebo jeho projednání s dotčenými orgány státní správy či jinými osobami, zajistí je zhotovitel na vlastní náklady.</w:t>
      </w:r>
    </w:p>
    <w:p w14:paraId="6AA030A2" w14:textId="77777777" w:rsidR="009741EB" w:rsidRDefault="009741EB" w:rsidP="009741EB">
      <w:pPr>
        <w:pStyle w:val="Meziodstavce"/>
      </w:pPr>
    </w:p>
    <w:p w14:paraId="1E76A752" w14:textId="77777777" w:rsidR="009741EB" w:rsidRDefault="009741EB" w:rsidP="009741EB">
      <w:pPr>
        <w:pStyle w:val="lneksmlouvytextPVL"/>
      </w:pPr>
      <w:r>
        <w:t>Zhotovitel je povinen do 15 kalendářních dní po odevzdání a převzetí díla vyklidit staveniště a upravit je do </w:t>
      </w:r>
      <w:bookmarkStart w:id="10" w:name="OLE_LINK1"/>
      <w:r>
        <w:t xml:space="preserve"> stavu předepsaného příslušnou projektovou dokumentací</w:t>
      </w:r>
      <w:bookmarkEnd w:id="10"/>
      <w:r>
        <w:t xml:space="preserve">, nebo není-li tento stav projektovou dokumentací specifikován, tak do původního stavu. </w:t>
      </w:r>
    </w:p>
    <w:p w14:paraId="48FDC0EA" w14:textId="77777777" w:rsidR="009741EB" w:rsidRDefault="009741EB" w:rsidP="009741EB">
      <w:pPr>
        <w:pStyle w:val="Meziodstavce"/>
      </w:pPr>
    </w:p>
    <w:p w14:paraId="49DEBFD4" w14:textId="77777777" w:rsidR="009741EB" w:rsidRDefault="009741EB" w:rsidP="009741EB">
      <w:pPr>
        <w:pStyle w:val="lneksmlouvytextPVL"/>
      </w:pPr>
      <w:r>
        <w:t>Příjezdové komunikace, pozemky a konstrukce dotčené stavbou uvede zhotovitel do stavu předepsaného příslušnou projektovou dokumentací, nebo, není-li tento stav projektovou dokumentací specifikován, do původního stavu a protokolárně je předá zpět vlastníkům.</w:t>
      </w:r>
    </w:p>
    <w:p w14:paraId="0171F44C" w14:textId="77777777" w:rsidR="009741EB" w:rsidRDefault="009741EB" w:rsidP="009741EB">
      <w:pPr>
        <w:pStyle w:val="Meziodstavce"/>
      </w:pPr>
    </w:p>
    <w:p w14:paraId="0BB5B7A4" w14:textId="77777777" w:rsidR="009741EB" w:rsidRDefault="009741EB" w:rsidP="009741EB">
      <w:pPr>
        <w:pStyle w:val="lneksmlouvytextPVL"/>
      </w:pPr>
      <w:r>
        <w:t>Zhotovitel zajistí provádění stavebních prací tak, aby nedošlo ke znečišťování vod, k úniku ropných nebo jiných škodlivých látek do vodního toku a terénu, bude respektovat podzemní i nadzemní zařízení a učiní taková opatření, aby nedošlo k jejich poškození.</w:t>
      </w:r>
    </w:p>
    <w:p w14:paraId="144FE7DA" w14:textId="77777777" w:rsidR="008853E9" w:rsidRPr="009741EB" w:rsidRDefault="008853E9" w:rsidP="009741EB">
      <w:pPr>
        <w:pStyle w:val="Meziodstavce"/>
        <w:rPr>
          <w:lang w:val="cs-CZ"/>
        </w:rPr>
      </w:pPr>
    </w:p>
    <w:p w14:paraId="6566B3AD" w14:textId="77777777" w:rsidR="009741EB" w:rsidRDefault="009741EB" w:rsidP="009741EB">
      <w:pPr>
        <w:pStyle w:val="lneksmlouvynadpisPVL"/>
      </w:pPr>
      <w:r w:rsidRPr="006C0829">
        <w:t>Kontrola provádění díla</w:t>
      </w:r>
    </w:p>
    <w:p w14:paraId="3007E5E4" w14:textId="77777777" w:rsidR="009741EB" w:rsidRDefault="009741EB" w:rsidP="009741EB">
      <w:pPr>
        <w:pStyle w:val="lneksmlouvytextPVL"/>
      </w:pPr>
      <w:r>
        <w:t>Objednatel vykonává na stavbě občasný technický dozor k tomu pověřenými osobami a v jeho průběhu sleduje zejména, zda jsou práce prováděny v souladu se smlouvou a příslušnou projektovou dokumentací, podle technických norem, jiných právních předpisů a rozhodnutí oprávněných orgánů. Na nedostatky zjištěné v průběhu prací musí neprodleně upozornit zápisem do stavebního deníku.</w:t>
      </w:r>
    </w:p>
    <w:p w14:paraId="3A0B20D6" w14:textId="77777777" w:rsidR="009741EB" w:rsidRDefault="009741EB" w:rsidP="009741EB">
      <w:pPr>
        <w:pStyle w:val="Meziodstavce"/>
      </w:pPr>
    </w:p>
    <w:p w14:paraId="57F796BF" w14:textId="77777777" w:rsidR="009741EB" w:rsidRDefault="009741EB" w:rsidP="009741EB">
      <w:pPr>
        <w:pStyle w:val="lneksmlouvytextPVL"/>
      </w:pPr>
      <w:r>
        <w:t>Technický dozor objednatele není oprávněn zasahovat do činnosti pracovníků zhotovitele. Je však oprávněn dát pracovníkům zhotovitele příkaz přerušit práce, pokud odpovědný pracovník zhotovitele není dosažitelný, a je-li ohrožena kvalita prováděné stavby, život nebo zdraví pracovníků na stavbě, případně životní prostředí. Odpovědným pracovníkem zhotovitele je osoba uvedená v záhlaví smlouvy jako osoba oprávněná jednat o věcech technických. Příkaz k přerušení prací bude učiněn prostřednictvím zápisu do stavebního deníku. Zhotovitel se zavazuje zajistit okamžité provedení tohoto pokynu objednatele a zastavit práce do doby projednání připomínek objednatele s osobou oprávněnou jednat za zhotovitele ve věcech technických.</w:t>
      </w:r>
    </w:p>
    <w:p w14:paraId="505EF188" w14:textId="77777777" w:rsidR="009741EB" w:rsidRDefault="009741EB" w:rsidP="009741EB">
      <w:pPr>
        <w:pStyle w:val="Meziodstavce"/>
      </w:pPr>
    </w:p>
    <w:p w14:paraId="6564C792" w14:textId="77777777" w:rsidR="009741EB" w:rsidRDefault="009741EB" w:rsidP="009741EB">
      <w:pPr>
        <w:pStyle w:val="lneksmlouvytextPVL"/>
      </w:pPr>
      <w:r>
        <w:t xml:space="preserve">Technický dozor objednatele je oprávněn kontrolovat provádění díla v plném rozsahu a je při tom oprávněn vstupovat na staveniště a na všechna pracoviště zhotovitele, kde se vyrábějí </w:t>
      </w:r>
      <w:r>
        <w:lastRenderedPageBreak/>
        <w:t>výrobky pro stavbu, a do skladů zhotovitele, kde se materiály a výrobky pro stavbu skladují. Zhotovitel je povinen umožnit kontrolu technickému dozoru a při kontrole poskytovat nezbytnou součinnost.</w:t>
      </w:r>
    </w:p>
    <w:p w14:paraId="66490BB8" w14:textId="77777777" w:rsidR="009741EB" w:rsidRDefault="009741EB" w:rsidP="009741EB">
      <w:pPr>
        <w:pStyle w:val="Meziodstavce"/>
      </w:pPr>
    </w:p>
    <w:p w14:paraId="1B539053" w14:textId="77777777" w:rsidR="009741EB" w:rsidRDefault="009741EB" w:rsidP="009741EB">
      <w:pPr>
        <w:pStyle w:val="lneksmlouvytextPVL"/>
      </w:pPr>
      <w:r>
        <w:t>Zhotovitel je povinen neprodleně odstranit zjištěné nedostatky, které technický dozor zapsal do stavebního deníku, pokud se smluvní strany nedohodnou jinak.</w:t>
      </w:r>
    </w:p>
    <w:p w14:paraId="6FD48B01" w14:textId="77777777" w:rsidR="009741EB" w:rsidRDefault="009741EB" w:rsidP="009741EB">
      <w:pPr>
        <w:pStyle w:val="Meziodstavce"/>
      </w:pPr>
    </w:p>
    <w:p w14:paraId="47E590CF" w14:textId="77777777" w:rsidR="009741EB" w:rsidRDefault="009741EB" w:rsidP="009741EB">
      <w:pPr>
        <w:pStyle w:val="lneksmlouvytextPVL"/>
      </w:pPr>
      <w:r>
        <w:t>Technický dozor objednatele je oprávněn po zhotoviteli požadovat prokázání původu a vlastností materiálů a výrobků použitých pro stavbu.</w:t>
      </w:r>
    </w:p>
    <w:p w14:paraId="4CF1412C" w14:textId="77777777" w:rsidR="009741EB" w:rsidRDefault="009741EB" w:rsidP="009741EB">
      <w:pPr>
        <w:pStyle w:val="Meziodstavce"/>
      </w:pPr>
    </w:p>
    <w:p w14:paraId="5E5E0502" w14:textId="77777777" w:rsidR="009741EB" w:rsidRDefault="009741EB" w:rsidP="009741EB">
      <w:pPr>
        <w:pStyle w:val="lneksmlouvytextPVL"/>
      </w:pPr>
      <w:r>
        <w:t>Zhotovitel je povinen vyzvat technický dozor objednatele ke kontrole provedení částí díla, které budou dalším postupem zakryty anebo u nichž další postup prací jinak znemožní kontrolu. Výzva ke kontrole musí být provedena písemným sdělením, nebo telefonickým sdělením se současným zápisem do stavebního deníku nebo jiným odpovídajícím způsobem, a to nejméně tři pracovní dny před požadovaným termínem pokračování prací. O provedené prohlídce bude proveden zápis do stavebního deníku. Nereaguje-li technický dozor objednatele na výzvu zhotovitele, může zhotovitel po marném uplynutí lhůty 3 pracovních dnů pokračovat v práci. Technický dozor objednatele je však oprávněn požadovat na zhotoviteli dodatečné odkrytí příslušné části díla. Pokud se dodatečně zjistí, že dílo má vadu, hradí náklady na odkrytí zhotovitel, v případě, že dílo je bez vad, hradí náklady na jeho odkrytí objednatel.</w:t>
      </w:r>
    </w:p>
    <w:p w14:paraId="57F2F744" w14:textId="77777777" w:rsidR="00B03A0D" w:rsidRDefault="00B03A0D" w:rsidP="00B03A0D">
      <w:pPr>
        <w:pStyle w:val="Meziodstavce"/>
      </w:pPr>
    </w:p>
    <w:p w14:paraId="1F04C7DE" w14:textId="77777777" w:rsidR="00B03A0D" w:rsidRPr="00B03A0D" w:rsidRDefault="00D04F17" w:rsidP="009741EB">
      <w:pPr>
        <w:pStyle w:val="lneksmlouvytextPVL"/>
      </w:pPr>
      <w:bookmarkStart w:id="11" w:name="_Ref473801819"/>
      <w:r>
        <w:rPr>
          <w:lang w:val="cs-CZ"/>
        </w:rPr>
        <w:t>Technický dozor objednatele je oprávněn vyzvat z</w:t>
      </w:r>
      <w:r w:rsidR="00B03A0D">
        <w:rPr>
          <w:lang w:val="cs-CZ"/>
        </w:rPr>
        <w:t>hotovitel</w:t>
      </w:r>
      <w:r>
        <w:rPr>
          <w:lang w:val="cs-CZ"/>
        </w:rPr>
        <w:t>e</w:t>
      </w:r>
      <w:r w:rsidR="00B03A0D">
        <w:rPr>
          <w:lang w:val="cs-CZ"/>
        </w:rPr>
        <w:t xml:space="preserve"> </w:t>
      </w:r>
      <w:r>
        <w:rPr>
          <w:lang w:val="cs-CZ"/>
        </w:rPr>
        <w:t xml:space="preserve">k </w:t>
      </w:r>
      <w:r w:rsidR="00CF5574">
        <w:rPr>
          <w:lang w:val="cs-CZ"/>
        </w:rPr>
        <w:t>předložení</w:t>
      </w:r>
      <w:r w:rsidR="00B03A0D">
        <w:rPr>
          <w:lang w:val="cs-CZ"/>
        </w:rPr>
        <w:t xml:space="preserve"> písemn</w:t>
      </w:r>
      <w:r>
        <w:rPr>
          <w:lang w:val="cs-CZ"/>
        </w:rPr>
        <w:t>ého</w:t>
      </w:r>
      <w:r w:rsidR="00B03A0D">
        <w:rPr>
          <w:lang w:val="cs-CZ"/>
        </w:rPr>
        <w:t xml:space="preserve"> harmonogram</w:t>
      </w:r>
      <w:r>
        <w:rPr>
          <w:lang w:val="cs-CZ"/>
        </w:rPr>
        <w:t>u</w:t>
      </w:r>
      <w:r w:rsidR="00B03A0D">
        <w:rPr>
          <w:lang w:val="cs-CZ"/>
        </w:rPr>
        <w:t xml:space="preserve"> provádění díla (dále jen „harmonogram“)</w:t>
      </w:r>
      <w:r>
        <w:rPr>
          <w:lang w:val="cs-CZ"/>
        </w:rPr>
        <w:t>, zhotovitel je povinen</w:t>
      </w:r>
      <w:r w:rsidR="00B03A0D">
        <w:rPr>
          <w:lang w:val="cs-CZ"/>
        </w:rPr>
        <w:t xml:space="preserve"> </w:t>
      </w:r>
      <w:r w:rsidR="00CF5574">
        <w:rPr>
          <w:lang w:val="cs-CZ"/>
        </w:rPr>
        <w:t>vypracovaný harmonogram</w:t>
      </w:r>
      <w:r w:rsidR="00B03A0D">
        <w:rPr>
          <w:lang w:val="cs-CZ"/>
        </w:rPr>
        <w:t xml:space="preserve"> </w:t>
      </w:r>
      <w:r>
        <w:rPr>
          <w:lang w:val="cs-CZ"/>
        </w:rPr>
        <w:t xml:space="preserve">objednateli </w:t>
      </w:r>
      <w:r w:rsidR="00B03A0D">
        <w:rPr>
          <w:lang w:val="cs-CZ"/>
        </w:rPr>
        <w:t xml:space="preserve">předat </w:t>
      </w:r>
      <w:r>
        <w:rPr>
          <w:lang w:val="cs-CZ"/>
        </w:rPr>
        <w:t>ve lhůtě stanovené v</w:t>
      </w:r>
      <w:r w:rsidR="00CF5574">
        <w:rPr>
          <w:lang w:val="cs-CZ"/>
        </w:rPr>
        <w:t>ýzvou</w:t>
      </w:r>
      <w:r w:rsidR="00B03A0D">
        <w:rPr>
          <w:lang w:val="cs-CZ"/>
        </w:rPr>
        <w:t>.</w:t>
      </w:r>
      <w:bookmarkEnd w:id="11"/>
      <w:r w:rsidR="00CF5574">
        <w:rPr>
          <w:lang w:val="cs-CZ"/>
        </w:rPr>
        <w:t xml:space="preserve"> Obdobně je technický dozor objednatele oprávněn požadovat vypracování revidovaného harmonogramu kdykoliv předchozí harmonogram nesouhlasí se skutečným postupem prací nebo jinými povinnostmi zhotovitele dle této smlouvy.</w:t>
      </w:r>
    </w:p>
    <w:p w14:paraId="15745329" w14:textId="77777777" w:rsidR="00B03A0D" w:rsidRDefault="00B03A0D" w:rsidP="00B03A0D">
      <w:pPr>
        <w:pStyle w:val="Meziodstavce"/>
      </w:pPr>
    </w:p>
    <w:p w14:paraId="2AA7189F" w14:textId="77777777" w:rsidR="009741EB" w:rsidRPr="00B12275" w:rsidRDefault="00CF5574" w:rsidP="00B12275">
      <w:pPr>
        <w:pStyle w:val="lneksmlouvytextPVL"/>
        <w:rPr>
          <w:rFonts w:cs="Arial"/>
        </w:rPr>
      </w:pPr>
      <w:r>
        <w:t>Výzva k předložení harmonogramu dle odst. 7</w:t>
      </w:r>
      <w:r w:rsidR="00AC21F7">
        <w:rPr>
          <w:lang w:val="cs-CZ"/>
        </w:rPr>
        <w:t>.</w:t>
      </w:r>
      <w:r>
        <w:t xml:space="preserve"> tohoto článku může být provedena jakýmikoliv prostředky, avšak musí být bez zbytečného odkladu zapsána do stavebního deníku. Za předaný v souladu s odst. 7</w:t>
      </w:r>
      <w:r w:rsidR="00AC21F7">
        <w:rPr>
          <w:lang w:val="cs-CZ"/>
        </w:rPr>
        <w:t>.</w:t>
      </w:r>
      <w:r>
        <w:t xml:space="preserve"> tohoto článku se harmonogram považuje i v případě, že jej zhotovitel vložil na samostatný list stavebního deníku.</w:t>
      </w:r>
    </w:p>
    <w:p w14:paraId="3E6111AC" w14:textId="77777777" w:rsidR="00394DAB" w:rsidRPr="00394DAB" w:rsidRDefault="00394DAB" w:rsidP="00B12275">
      <w:pPr>
        <w:pStyle w:val="Meziodstavce"/>
        <w:rPr>
          <w:lang w:val="cs-CZ"/>
        </w:rPr>
      </w:pPr>
    </w:p>
    <w:p w14:paraId="2B0E969E" w14:textId="77777777" w:rsidR="009741EB" w:rsidRDefault="00BD7196" w:rsidP="009741EB">
      <w:pPr>
        <w:pStyle w:val="lneksmlouvynadpisPVL"/>
      </w:pPr>
      <w:r>
        <w:rPr>
          <w:lang w:val="cs-CZ"/>
        </w:rPr>
        <w:t>P</w:t>
      </w:r>
      <w:r w:rsidR="009741EB">
        <w:t>ředání a převzetí</w:t>
      </w:r>
      <w:r w:rsidR="00EB5600">
        <w:rPr>
          <w:lang w:val="cs-CZ"/>
        </w:rPr>
        <w:t xml:space="preserve"> dokončeného</w:t>
      </w:r>
      <w:r w:rsidR="009741EB">
        <w:t xml:space="preserve"> díla</w:t>
      </w:r>
    </w:p>
    <w:p w14:paraId="69B504C9" w14:textId="77777777" w:rsidR="009741EB" w:rsidRDefault="00BD7196" w:rsidP="009741EB">
      <w:pPr>
        <w:pStyle w:val="lneksmlouvytextPVL"/>
      </w:pPr>
      <w:r>
        <w:t>Předmět plnění – dílo specifikované touto smlouvou je po jeho dokončení předmětem přejímacího řízení. Přejímací řízení je proces předání a převzetí kompletního díla nebo jeho částí a posouzení předaného plnění, prováděného na základě pravidel této smlouvy, za účelem zjištění, zda tyto výsledky odpovídají požadovanému rozsahu, technickým specifikacím, normám a dalším podmínkám definovaným v této smlouvě</w:t>
      </w:r>
      <w:r>
        <w:rPr>
          <w:lang w:val="cs-CZ"/>
        </w:rPr>
        <w:t>.</w:t>
      </w:r>
    </w:p>
    <w:p w14:paraId="6085879B" w14:textId="77777777" w:rsidR="009741EB" w:rsidRDefault="009741EB" w:rsidP="009741EB">
      <w:pPr>
        <w:pStyle w:val="Meziodstavce"/>
      </w:pPr>
    </w:p>
    <w:p w14:paraId="7DB0376C" w14:textId="77777777" w:rsidR="009741EB" w:rsidRDefault="00BD7196" w:rsidP="009741EB">
      <w:pPr>
        <w:pStyle w:val="lneksmlouvytextPVL"/>
      </w:pPr>
      <w:r>
        <w:t>K převzetí díla vyzve zhotovitel objednatele písemně buď doručením výzvy na adresu objednatele, nebo zápisem ve stavebním deníku, nejméně 10 kalendářních dní před požadovaným termínem zahájení přejímacího řízení</w:t>
      </w:r>
      <w:r w:rsidR="009741EB">
        <w:t>.</w:t>
      </w:r>
    </w:p>
    <w:p w14:paraId="6C4B1C93" w14:textId="77777777" w:rsidR="009741EB" w:rsidRDefault="009741EB" w:rsidP="009741EB">
      <w:pPr>
        <w:pStyle w:val="Meziodstavce"/>
      </w:pPr>
    </w:p>
    <w:p w14:paraId="1894144A" w14:textId="72B3C8ED" w:rsidR="009741EB" w:rsidRDefault="003E4EBA" w:rsidP="009741EB">
      <w:pPr>
        <w:pStyle w:val="lneksmlouvytextPVL"/>
      </w:pPr>
      <w:r>
        <w:t>V případě, že po zahájení přejímacího řízení jsou zjištěny okolnosti, které by bránily dokončení přejímacího řízení, mohou smluvní strany dohodou stanovit nový termín přejímacího řízení, nedojde-li k dohodě, je oprávněn stanovit termín objednatel</w:t>
      </w:r>
      <w:r w:rsidR="009741EB">
        <w:t>.</w:t>
      </w:r>
      <w:r w:rsidR="00CD1B0E">
        <w:rPr>
          <w:lang w:val="cs-CZ"/>
        </w:rPr>
        <w:t xml:space="preserve"> </w:t>
      </w:r>
      <w:r w:rsidR="000F5429">
        <w:rPr>
          <w:lang w:val="cs-CZ"/>
        </w:rPr>
        <w:t>P</w:t>
      </w:r>
      <w:r w:rsidR="00CD1B0E">
        <w:rPr>
          <w:lang w:val="cs-CZ"/>
        </w:rPr>
        <w:t xml:space="preserve">rodloužení lhůty </w:t>
      </w:r>
      <w:r w:rsidR="000F5429">
        <w:rPr>
          <w:lang w:val="cs-CZ"/>
        </w:rPr>
        <w:t xml:space="preserve">pro </w:t>
      </w:r>
      <w:r w:rsidR="00CD1B0E">
        <w:rPr>
          <w:lang w:val="cs-CZ"/>
        </w:rPr>
        <w:t>předání a</w:t>
      </w:r>
      <w:r w:rsidR="00705F45">
        <w:rPr>
          <w:lang w:val="cs-CZ"/>
        </w:rPr>
        <w:t> </w:t>
      </w:r>
      <w:r w:rsidR="00CD1B0E">
        <w:rPr>
          <w:lang w:val="cs-CZ"/>
        </w:rPr>
        <w:t>převzetí díla dle čl. II</w:t>
      </w:r>
      <w:r w:rsidR="00940BC2">
        <w:rPr>
          <w:lang w:val="cs-CZ"/>
        </w:rPr>
        <w:t>.</w:t>
      </w:r>
      <w:r w:rsidR="00CD1B0E">
        <w:rPr>
          <w:lang w:val="cs-CZ"/>
        </w:rPr>
        <w:t xml:space="preserve"> odst. 1</w:t>
      </w:r>
      <w:r w:rsidR="00940BC2">
        <w:rPr>
          <w:lang w:val="cs-CZ"/>
        </w:rPr>
        <w:t>.</w:t>
      </w:r>
      <w:r w:rsidR="00CD1B0E">
        <w:rPr>
          <w:lang w:val="cs-CZ"/>
        </w:rPr>
        <w:t xml:space="preserve"> písm. </w:t>
      </w:r>
      <w:r>
        <w:rPr>
          <w:lang w:val="cs-CZ"/>
        </w:rPr>
        <w:t>b</w:t>
      </w:r>
      <w:r w:rsidR="00CD1B0E">
        <w:rPr>
          <w:lang w:val="cs-CZ"/>
        </w:rPr>
        <w:t>) této smlouvy</w:t>
      </w:r>
      <w:r w:rsidR="000F5429">
        <w:rPr>
          <w:lang w:val="cs-CZ"/>
        </w:rPr>
        <w:t xml:space="preserve"> </w:t>
      </w:r>
      <w:r w:rsidR="007776BF">
        <w:rPr>
          <w:lang w:val="cs-CZ"/>
        </w:rPr>
        <w:t>dle tohoto odstavce</w:t>
      </w:r>
      <w:r w:rsidR="000F5429">
        <w:rPr>
          <w:lang w:val="cs-CZ"/>
        </w:rPr>
        <w:t xml:space="preserve"> může být provedeno jen </w:t>
      </w:r>
      <w:r w:rsidR="00CD1B0E">
        <w:rPr>
          <w:lang w:val="cs-CZ"/>
        </w:rPr>
        <w:t>v souladu s čl. XI</w:t>
      </w:r>
      <w:r w:rsidR="00940BC2">
        <w:rPr>
          <w:lang w:val="cs-CZ"/>
        </w:rPr>
        <w:t>I</w:t>
      </w:r>
      <w:r w:rsidR="00705F45">
        <w:rPr>
          <w:lang w:val="cs-CZ"/>
        </w:rPr>
        <w:t>.</w:t>
      </w:r>
      <w:r w:rsidR="00CD1B0E">
        <w:rPr>
          <w:lang w:val="cs-CZ"/>
        </w:rPr>
        <w:t xml:space="preserve"> odst. 8</w:t>
      </w:r>
      <w:r w:rsidR="000308FD">
        <w:rPr>
          <w:lang w:val="cs-CZ"/>
        </w:rPr>
        <w:t>.</w:t>
      </w:r>
      <w:r w:rsidR="00CD1B0E">
        <w:rPr>
          <w:lang w:val="cs-CZ"/>
        </w:rPr>
        <w:t xml:space="preserve"> této smlouvy.</w:t>
      </w:r>
    </w:p>
    <w:p w14:paraId="03DB091E" w14:textId="77777777" w:rsidR="009741EB" w:rsidRDefault="009741EB" w:rsidP="009741EB">
      <w:pPr>
        <w:pStyle w:val="Meziodstavce"/>
      </w:pPr>
    </w:p>
    <w:p w14:paraId="04F97A27" w14:textId="70F82A9E" w:rsidR="009741EB" w:rsidRDefault="003E4EBA" w:rsidP="009741EB">
      <w:pPr>
        <w:pStyle w:val="lneksmlouvytextPVL"/>
      </w:pPr>
      <w:r w:rsidRPr="00751FB4">
        <w:t xml:space="preserve">Dílo se považuje za dokončené, nemá-li v době předání </w:t>
      </w:r>
      <w:r>
        <w:t xml:space="preserve">zjistitelné vady ani </w:t>
      </w:r>
      <w:r w:rsidRPr="00751FB4">
        <w:t xml:space="preserve">při vynaložení </w:t>
      </w:r>
      <w:r>
        <w:t xml:space="preserve">veškeré </w:t>
      </w:r>
      <w:r w:rsidRPr="00751FB4">
        <w:t>odborné péče</w:t>
      </w:r>
      <w:r>
        <w:t xml:space="preserve">, </w:t>
      </w:r>
      <w:r w:rsidRPr="00751FB4">
        <w:t>je provedeno v požadované kvalitě, je schopné plnit požadovanou funkci</w:t>
      </w:r>
      <w:r w:rsidR="0055611C">
        <w:rPr>
          <w:lang w:val="cs-CZ"/>
        </w:rPr>
        <w:t xml:space="preserve"> a zhotovitel předal doklad o uložení vytěženého sedimentu z koryta vodního toku na </w:t>
      </w:r>
      <w:r w:rsidR="00070E31">
        <w:rPr>
          <w:lang w:val="cs-CZ"/>
        </w:rPr>
        <w:t xml:space="preserve"> mezideponie</w:t>
      </w:r>
      <w:r w:rsidR="0055611C">
        <w:rPr>
          <w:lang w:val="cs-CZ"/>
        </w:rPr>
        <w:t xml:space="preserve"> v rozsahu soupisu prací a v souladu s čl. I. odst. 2. této smlouvy</w:t>
      </w:r>
      <w:r w:rsidRPr="00751FB4">
        <w:t>.</w:t>
      </w:r>
      <w:r w:rsidR="0055611C">
        <w:rPr>
          <w:lang w:val="cs-CZ"/>
        </w:rPr>
        <w:t xml:space="preserve"> Dokladem </w:t>
      </w:r>
      <w:r w:rsidR="0055611C">
        <w:rPr>
          <w:lang w:val="cs-CZ"/>
        </w:rPr>
        <w:lastRenderedPageBreak/>
        <w:t xml:space="preserve">uložení na </w:t>
      </w:r>
      <w:r w:rsidR="00070E31">
        <w:rPr>
          <w:lang w:val="cs-CZ"/>
        </w:rPr>
        <w:t xml:space="preserve"> mezideponie</w:t>
      </w:r>
      <w:r w:rsidR="0055611C">
        <w:rPr>
          <w:lang w:val="cs-CZ"/>
        </w:rPr>
        <w:t xml:space="preserve"> je čestné prohlášení zhotovitele, ve kterém uvede množství uloženého vytěženého sedimentu. </w:t>
      </w:r>
      <w:r w:rsidRPr="00751FB4">
        <w:t>Ukončení a předání díla je stvrzeno podpisy oprávněných osob objednatele ve věcech technických a oprávněných osob zhotovitele ve věcech technických v zápise o předání a převzetí díla.</w:t>
      </w:r>
      <w:r>
        <w:t xml:space="preserve"> Smluvní strany tímto výslovně vylučují aplikaci § 2628 </w:t>
      </w:r>
      <w:r>
        <w:rPr>
          <w:lang w:val="cs-CZ"/>
        </w:rPr>
        <w:t>OZ</w:t>
      </w:r>
      <w:r w:rsidR="009741EB">
        <w:t>.</w:t>
      </w:r>
      <w:r w:rsidR="009741EB" w:rsidRPr="00751FB4">
        <w:t xml:space="preserve"> </w:t>
      </w:r>
    </w:p>
    <w:p w14:paraId="71CFCAC2" w14:textId="77777777" w:rsidR="009741EB" w:rsidRDefault="009741EB" w:rsidP="009741EB">
      <w:pPr>
        <w:pStyle w:val="Meziodstavce"/>
      </w:pPr>
    </w:p>
    <w:p w14:paraId="4BA27534" w14:textId="77777777" w:rsidR="009741EB" w:rsidRDefault="003E4EBA" w:rsidP="009741EB">
      <w:pPr>
        <w:pStyle w:val="lneksmlouvytextPVL"/>
      </w:pPr>
      <w:r>
        <w:t xml:space="preserve">Objednatel však může po zvážení okolností převzít dílo, které vykazuje vady, které </w:t>
      </w:r>
      <w:r>
        <w:rPr>
          <w:bCs/>
        </w:rPr>
        <w:t>samy o sobě ani ve spojení s jinými neovlivní řádné, bezpečné a bezporuchové využití díla.</w:t>
      </w:r>
      <w:r>
        <w:t xml:space="preserve"> V zápise o předání a převzetí díla s výhradami musí být sjednán termín pro odstranění vad, který podléhá smluvní pokutě podle článku IX. odst. 1., písm. d) této smlouvy</w:t>
      </w:r>
      <w:r w:rsidR="009741EB">
        <w:t>.</w:t>
      </w:r>
    </w:p>
    <w:p w14:paraId="119E817E" w14:textId="77777777" w:rsidR="0026057D" w:rsidRDefault="0026057D" w:rsidP="009741EB">
      <w:pPr>
        <w:pStyle w:val="Meziodstavce"/>
        <w:rPr>
          <w:lang w:val="cs-CZ"/>
        </w:rPr>
      </w:pPr>
    </w:p>
    <w:p w14:paraId="280D7656" w14:textId="77777777" w:rsidR="009741EB" w:rsidRDefault="009741EB" w:rsidP="009741EB">
      <w:pPr>
        <w:pStyle w:val="lneksmlouvynadpisPVL"/>
      </w:pPr>
      <w:r>
        <w:t>Záruka a odpovědnost za škody</w:t>
      </w:r>
    </w:p>
    <w:p w14:paraId="27819670" w14:textId="77777777" w:rsidR="009741EB" w:rsidRDefault="009741EB" w:rsidP="009741EB">
      <w:pPr>
        <w:pStyle w:val="lneksmlouvytextPVL"/>
      </w:pPr>
      <w:r>
        <w:t>Zhotovitel odpovídá za škody, které vzniknou objednateli a které mají původ ve vadném, neúplném nebo opožděném plnění zhotovitele, nebo v porušení jiné povinnosti zhotovitele vyplývající z této smlouvy.</w:t>
      </w:r>
    </w:p>
    <w:p w14:paraId="31750E52" w14:textId="77777777" w:rsidR="009741EB" w:rsidRDefault="009741EB" w:rsidP="009741EB">
      <w:pPr>
        <w:pStyle w:val="Meziodstavce"/>
      </w:pPr>
      <w:r>
        <w:t xml:space="preserve"> </w:t>
      </w:r>
    </w:p>
    <w:p w14:paraId="72B32C23" w14:textId="77777777" w:rsidR="009741EB" w:rsidRDefault="009741EB" w:rsidP="009741EB">
      <w:pPr>
        <w:pStyle w:val="lneksmlouvytextPVL"/>
      </w:pPr>
      <w:r>
        <w:t xml:space="preserve">Zhotovitel odpovídá za vady díla, včetně těch, které nebyly zjistitelné v den předání a převzetí díla. Dále </w:t>
      </w:r>
      <w:r w:rsidRPr="00044653">
        <w:t>zhotovitel přebírá závazek, že po níže stanovenou záruční dobu bude dodané dílo jako celek i jednotlivé části díla způsobilé pro použití k obvyklému účelu a že si ponechá obvyklé vlastnosti</w:t>
      </w:r>
      <w:r>
        <w:t>.</w:t>
      </w:r>
    </w:p>
    <w:p w14:paraId="5EB13E70" w14:textId="77777777" w:rsidR="009741EB" w:rsidRDefault="009741EB" w:rsidP="009741EB">
      <w:pPr>
        <w:pStyle w:val="Meziodstavce"/>
      </w:pPr>
    </w:p>
    <w:p w14:paraId="50B534F7" w14:textId="77777777" w:rsidR="009741EB" w:rsidRDefault="009741EB" w:rsidP="009741EB">
      <w:pPr>
        <w:pStyle w:val="lneksmlouvytextPVL"/>
      </w:pPr>
      <w:r>
        <w:t>Nebezpečí škody na zhotoveném díle přechází ze zhotovitele na objednatele dnem protokolárního předání a převzetí díla, a to i v případě, došlo-li k mimořádným nepředvídatelným a nepřekonatelným překážkám vzniklým nezávisle na vůli stran podle § 2913 odst. 2 OZ.</w:t>
      </w:r>
    </w:p>
    <w:p w14:paraId="52BDBF3F" w14:textId="77777777" w:rsidR="009741EB" w:rsidRDefault="009741EB" w:rsidP="009741EB">
      <w:pPr>
        <w:pStyle w:val="Meziodstavce"/>
      </w:pPr>
    </w:p>
    <w:p w14:paraId="545EB3B8" w14:textId="74702FF1" w:rsidR="009741EB" w:rsidRDefault="009741EB" w:rsidP="009741EB">
      <w:pPr>
        <w:pStyle w:val="lneksmlouvytextPVL"/>
      </w:pPr>
      <w:r>
        <w:t xml:space="preserve">Zhotovitel poskytuje na provedené </w:t>
      </w:r>
      <w:r>
        <w:rPr>
          <w:bCs/>
        </w:rPr>
        <w:t xml:space="preserve">dílo záruku v délce </w:t>
      </w:r>
      <w:r w:rsidR="007C4B14">
        <w:rPr>
          <w:b/>
          <w:bCs/>
          <w:lang w:val="cs-CZ"/>
        </w:rPr>
        <w:t>6</w:t>
      </w:r>
      <w:r w:rsidR="002E1E91">
        <w:rPr>
          <w:b/>
          <w:bCs/>
          <w:lang w:val="cs-CZ"/>
        </w:rPr>
        <w:t>0</w:t>
      </w:r>
      <w:r w:rsidR="007C4B14">
        <w:rPr>
          <w:bCs/>
        </w:rPr>
        <w:t xml:space="preserve"> </w:t>
      </w:r>
      <w:r>
        <w:rPr>
          <w:bCs/>
        </w:rPr>
        <w:t xml:space="preserve">měsíců. </w:t>
      </w:r>
      <w:r w:rsidR="0055611C">
        <w:rPr>
          <w:bCs/>
          <w:lang w:val="cs-CZ"/>
        </w:rPr>
        <w:t xml:space="preserve">Záruka se nevztahuje na případné byť i dílčí obnovení nánosů po předání a převzetí díla. </w:t>
      </w:r>
      <w:r>
        <w:t>Záruční doba začíná běžet dnem protokolárního předání a převzetí díla.</w:t>
      </w:r>
    </w:p>
    <w:p w14:paraId="50217FE5" w14:textId="77777777" w:rsidR="009741EB" w:rsidRDefault="009741EB" w:rsidP="009741EB">
      <w:pPr>
        <w:pStyle w:val="Meziodstavce"/>
      </w:pPr>
    </w:p>
    <w:p w14:paraId="30345D2B" w14:textId="77777777" w:rsidR="009741EB" w:rsidRDefault="009741EB" w:rsidP="009741EB">
      <w:pPr>
        <w:pStyle w:val="lneksmlouvytextPVL"/>
      </w:pPr>
      <w:r w:rsidRPr="00044653">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3E70074" w14:textId="77777777" w:rsidR="009741EB" w:rsidRPr="00044653" w:rsidRDefault="009741EB" w:rsidP="009741EB">
      <w:pPr>
        <w:pStyle w:val="Meziodstavce"/>
      </w:pPr>
    </w:p>
    <w:p w14:paraId="30094712" w14:textId="77777777" w:rsidR="009741EB" w:rsidRDefault="009741EB" w:rsidP="009741EB">
      <w:pPr>
        <w:pStyle w:val="lneksmlouvytextPVL"/>
      </w:pPr>
      <w:r>
        <w:t>Objednatel je povinen vady písemně reklamovat u zhotovitele bez zbytečného odkladu po jejich zjištění. V reklamaci musí být vady popsány. V reklamaci objednatel navrhne požadovaný způsob a reálný technicky zajistitelný termín zahájení i dokončení prací na odstranění vad.</w:t>
      </w:r>
    </w:p>
    <w:p w14:paraId="6EF84AB6" w14:textId="77777777" w:rsidR="009741EB" w:rsidRDefault="009741EB" w:rsidP="009741EB">
      <w:pPr>
        <w:pStyle w:val="Meziodstavce"/>
      </w:pPr>
    </w:p>
    <w:p w14:paraId="46572BC4" w14:textId="77777777" w:rsidR="009741EB" w:rsidRDefault="009741EB" w:rsidP="009741EB">
      <w:pPr>
        <w:pStyle w:val="lneksmlouvytextPVL"/>
      </w:pPr>
      <w:r>
        <w:t xml:space="preserve">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20 kalendářních dní od doručení reklamace, a to bez ohledu na to, zda se jedná o záruční vadu či nikoliv. Pokud se nebude jednat o záruční vadu, zhotovitel na základě souhlasu objednatele předloží na provedené práce a spotřebovaný materiál řádnou fakturu. Pokud zhotovitel neodstraní vady ve výše uvedených termínech, je povinen uhradit objednateli smluvní pokutu podle čl. IX. odst. 1., písm. </w:t>
      </w:r>
      <w:r w:rsidR="00CF7435">
        <w:rPr>
          <w:lang w:val="cs-CZ"/>
        </w:rPr>
        <w:t>d</w:t>
      </w:r>
      <w:r>
        <w:t>) této smlouvy.</w:t>
      </w:r>
    </w:p>
    <w:p w14:paraId="1936DD97" w14:textId="77777777" w:rsidR="009741EB" w:rsidRDefault="009741EB" w:rsidP="009741EB">
      <w:pPr>
        <w:pStyle w:val="Zkladntext21"/>
        <w:tabs>
          <w:tab w:val="left" w:pos="426"/>
        </w:tabs>
        <w:jc w:val="both"/>
        <w:rPr>
          <w:rFonts w:cs="Arial"/>
          <w:sz w:val="22"/>
        </w:rPr>
      </w:pPr>
    </w:p>
    <w:p w14:paraId="68DFA618" w14:textId="77777777" w:rsidR="009741EB" w:rsidRDefault="009741EB" w:rsidP="009741EB">
      <w:pPr>
        <w:pStyle w:val="lneksmlouvytextPVL"/>
      </w:pPr>
      <w:r>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66F3E86B" w14:textId="77777777" w:rsidR="009741EB" w:rsidRDefault="009741EB" w:rsidP="009741EB">
      <w:pPr>
        <w:pStyle w:val="Meziodstavce"/>
      </w:pPr>
    </w:p>
    <w:p w14:paraId="36283AD2" w14:textId="77777777" w:rsidR="009741EB" w:rsidRDefault="009741EB" w:rsidP="009741EB">
      <w:pPr>
        <w:pStyle w:val="lneksmlouvytextPVL"/>
      </w:pPr>
      <w:r>
        <w:lastRenderedPageBreak/>
        <w:t>Smluvní strany si dohodly, že se staví běh záruční doby od uplatnění reklamace u zhotovitele do odstranění reklamovaných záručních vad. V případě uplatnění reklamace k vadám, které nemají vliv na funkčnost díla a jsou samostatně odstranitelné, mohou se smluvní strany v rámci reklamačního řízení dohodnout o ponechání běhu záruční doby jako takové dle znění smlouvy.</w:t>
      </w:r>
    </w:p>
    <w:p w14:paraId="40655DFC" w14:textId="77777777" w:rsidR="009741EB" w:rsidRDefault="009741EB" w:rsidP="009741EB">
      <w:pPr>
        <w:pStyle w:val="Meziodstavce"/>
      </w:pPr>
    </w:p>
    <w:p w14:paraId="0BD36245" w14:textId="77777777" w:rsidR="009741EB" w:rsidRDefault="009741EB" w:rsidP="009741EB">
      <w:pPr>
        <w:pStyle w:val="lneksmlouvytextPVL"/>
      </w:pPr>
      <w:r>
        <w:t>Reklamaci lze uplatnit nejpozději do posledního dne záruční doby, přičemž i reklamace odeslaná objednatelem v poslední den záruční doby se považuje za včas uplatněnou.</w:t>
      </w:r>
    </w:p>
    <w:p w14:paraId="476D9CC0" w14:textId="77777777" w:rsidR="009741EB" w:rsidRDefault="009741EB" w:rsidP="009741EB">
      <w:pPr>
        <w:pStyle w:val="Meziodstavce"/>
      </w:pPr>
    </w:p>
    <w:p w14:paraId="5323479E" w14:textId="77777777" w:rsidR="009741EB" w:rsidRDefault="009741EB" w:rsidP="009741EB">
      <w:pPr>
        <w:pStyle w:val="lneksmlouvytextPVL"/>
      </w:pPr>
      <w:r>
        <w:t xml:space="preserve">Náklady na odstranění reklamované vady nese zhotovitel i ve sporných případech až do rozhodnutí soudu. </w:t>
      </w:r>
    </w:p>
    <w:p w14:paraId="0B7F5863" w14:textId="77777777" w:rsidR="009741EB" w:rsidRDefault="009741EB" w:rsidP="009741EB">
      <w:pPr>
        <w:pStyle w:val="Meziodstavce"/>
      </w:pPr>
    </w:p>
    <w:p w14:paraId="2F6E753B" w14:textId="77777777" w:rsidR="009741EB" w:rsidRDefault="009741EB" w:rsidP="009741EB">
      <w:pPr>
        <w:pStyle w:val="lneksmlouvytextPVL"/>
      </w:pPr>
      <w:r>
        <w:t>Prokáže-li se ve sporných případech, že objednatel reklamoval vadu neoprávněně, tedy že vada není kryta zárukou (vadu způsobil nevhodným užíváním díla objednatel apod.), je objednatel povinen uhradit zhotoviteli veškeré jemu v souvislosti s odstraněním vady vzniklé oprávněné náklady.</w:t>
      </w:r>
    </w:p>
    <w:p w14:paraId="09F1A4C0" w14:textId="77777777" w:rsidR="00394DAB" w:rsidRPr="00394DAB" w:rsidRDefault="00394DAB" w:rsidP="009741EB">
      <w:pPr>
        <w:pStyle w:val="Meziodstavce"/>
        <w:rPr>
          <w:lang w:val="cs-CZ"/>
        </w:rPr>
      </w:pPr>
    </w:p>
    <w:p w14:paraId="3AA22F6B" w14:textId="77777777" w:rsidR="009741EB" w:rsidRDefault="009741EB" w:rsidP="009741EB">
      <w:pPr>
        <w:pStyle w:val="lneksmlouvynadpisPVL"/>
      </w:pPr>
      <w:bookmarkStart w:id="12" w:name="_Ref473801459"/>
      <w:r>
        <w:t>Odpovědnost za škodu a smluvní pokuty</w:t>
      </w:r>
      <w:bookmarkEnd w:id="12"/>
    </w:p>
    <w:p w14:paraId="7B01F9C1" w14:textId="77777777" w:rsidR="009741EB" w:rsidRDefault="009741EB" w:rsidP="009741EB">
      <w:pPr>
        <w:pStyle w:val="lneksmlouvytextPVL"/>
      </w:pPr>
      <w:bookmarkStart w:id="13" w:name="_Ref473801463"/>
      <w:r>
        <w:t>Zhotovitel je v případě porušení své povinnosti stanovené v této smlouvě povinen objednateli uhradit a objednatel je oprávněn po zhotoviteli v takovém případě požadovat uhrazení smluvních pokut takto:</w:t>
      </w:r>
      <w:bookmarkEnd w:id="13"/>
    </w:p>
    <w:p w14:paraId="15D751CF" w14:textId="77777777" w:rsidR="009741EB" w:rsidRPr="00172F37" w:rsidRDefault="00172F37" w:rsidP="009741EB">
      <w:pPr>
        <w:pStyle w:val="SeznamsmlouvaPVL"/>
      </w:pPr>
      <w:bookmarkStart w:id="14" w:name="_Ref473801468"/>
      <w:r>
        <w:rPr>
          <w:lang w:val="cs-CZ"/>
        </w:rPr>
        <w:t>při</w:t>
      </w:r>
      <w:r w:rsidR="009741EB">
        <w:t xml:space="preserve"> nesplnění termínu předání a převzetí díla sjednaného v čl. II. odst. 1. </w:t>
      </w:r>
      <w:r w:rsidR="00245653">
        <w:rPr>
          <w:lang w:val="cs-CZ"/>
        </w:rPr>
        <w:t xml:space="preserve">písm. </w:t>
      </w:r>
      <w:r w:rsidR="00695F6D">
        <w:rPr>
          <w:lang w:val="cs-CZ"/>
        </w:rPr>
        <w:t>b</w:t>
      </w:r>
      <w:r w:rsidR="00245653">
        <w:rPr>
          <w:lang w:val="cs-CZ"/>
        </w:rPr>
        <w:t xml:space="preserve">) </w:t>
      </w:r>
      <w:r w:rsidR="009741EB">
        <w:t xml:space="preserve">této smlouvy se sjednává smluvní </w:t>
      </w:r>
      <w:r w:rsidR="009741EB" w:rsidRPr="00ED5374">
        <w:t>pokuta ve výši 0,1 % z ceny díla dle</w:t>
      </w:r>
      <w:r w:rsidR="009741EB">
        <w:t xml:space="preserve"> čl. III. této smlouvy</w:t>
      </w:r>
      <w:r w:rsidR="009741EB" w:rsidRPr="00A32F73">
        <w:t xml:space="preserve"> </w:t>
      </w:r>
      <w:r w:rsidR="009741EB">
        <w:t>z</w:t>
      </w:r>
      <w:r w:rsidR="009741EB" w:rsidRPr="002C5340">
        <w:t>a</w:t>
      </w:r>
      <w:r w:rsidR="009741EB" w:rsidRPr="00A32F73">
        <w:t xml:space="preserve"> každý započatý kalendářní den prodlení, až do dne podpisu zápisu o předání a převzetí díla</w:t>
      </w:r>
      <w:r w:rsidR="00D268CB">
        <w:rPr>
          <w:lang w:val="cs-CZ"/>
        </w:rPr>
        <w:t>;</w:t>
      </w:r>
      <w:bookmarkEnd w:id="14"/>
    </w:p>
    <w:p w14:paraId="006A2CDF" w14:textId="77777777" w:rsidR="009741EB" w:rsidRPr="00C5496E" w:rsidRDefault="00D268CB" w:rsidP="00E34209">
      <w:pPr>
        <w:pStyle w:val="SeznamsmlouvaPVL"/>
      </w:pPr>
      <w:r>
        <w:rPr>
          <w:lang w:val="cs-CZ"/>
        </w:rPr>
        <w:t>p</w:t>
      </w:r>
      <w:r w:rsidR="009741EB" w:rsidRPr="00A32F73">
        <w:t xml:space="preserve">ři nesplnění termínu vyklizení staveniště oproti dohodnutému termínu ve stavu předepsaného projektem resp. původního stavu, zaplatí zhotovitel objednateli smluvní pokutu ve </w:t>
      </w:r>
      <w:r w:rsidR="009741EB" w:rsidRPr="002C5340">
        <w:t>výši</w:t>
      </w:r>
      <w:r w:rsidR="009741EB">
        <w:t> </w:t>
      </w:r>
      <w:r w:rsidR="009741EB" w:rsidRPr="002C5340">
        <w:t>5.000,-</w:t>
      </w:r>
      <w:r w:rsidR="009741EB" w:rsidRPr="00A32F73">
        <w:t xml:space="preserve"> Kč za každý započatý kalendářní den prodlení</w:t>
      </w:r>
      <w:r>
        <w:rPr>
          <w:lang w:val="cs-CZ"/>
        </w:rPr>
        <w:t>;</w:t>
      </w:r>
    </w:p>
    <w:p w14:paraId="0448231C" w14:textId="77777777" w:rsidR="009741EB" w:rsidRPr="00A32F73" w:rsidRDefault="00D268CB" w:rsidP="00E34209">
      <w:pPr>
        <w:pStyle w:val="SeznamsmlouvaPVL"/>
      </w:pPr>
      <w:r>
        <w:rPr>
          <w:lang w:val="cs-CZ"/>
        </w:rPr>
        <w:t>k</w:t>
      </w:r>
      <w:r w:rsidR="009741EB" w:rsidRPr="00A32F73">
        <w:t>aždý případ nevyzvání objednatele zhotovitelem k prohlídce zakrývaných částí díla</w:t>
      </w:r>
      <w:r w:rsidR="009741EB">
        <w:t xml:space="preserve"> </w:t>
      </w:r>
      <w:r w:rsidR="009741EB" w:rsidRPr="00A32F73">
        <w:t>v</w:t>
      </w:r>
      <w:r w:rsidR="009741EB">
        <w:t> </w:t>
      </w:r>
      <w:r w:rsidR="009741EB" w:rsidRPr="00A32F73">
        <w:t xml:space="preserve">dohodnutém termínu podléhá smluvní pokutě ve výši </w:t>
      </w:r>
      <w:r w:rsidR="009741EB" w:rsidRPr="002C5340">
        <w:t>5.000,- Kč.</w:t>
      </w:r>
      <w:r w:rsidR="009741EB" w:rsidRPr="00A32F73">
        <w:t xml:space="preserve"> Na vyžádání objednatele je zhotovitel povinen takto zakryté části na svůj náklad odkrýt a umožnit objednateli jejich kontrolu</w:t>
      </w:r>
      <w:r>
        <w:rPr>
          <w:lang w:val="cs-CZ"/>
        </w:rPr>
        <w:t>;</w:t>
      </w:r>
    </w:p>
    <w:p w14:paraId="5E779036" w14:textId="77777777" w:rsidR="009741EB" w:rsidRDefault="00D268CB" w:rsidP="00E34209">
      <w:pPr>
        <w:pStyle w:val="SeznamsmlouvaPVL"/>
      </w:pPr>
      <w:r>
        <w:rPr>
          <w:lang w:val="cs-CZ"/>
        </w:rPr>
        <w:t>s</w:t>
      </w:r>
      <w:r w:rsidR="009741EB" w:rsidRPr="00A32F73">
        <w:t>mluvní pokuta pro případ prodlení s odstraněním reklamované vady</w:t>
      </w:r>
      <w:r w:rsidR="009741EB">
        <w:t xml:space="preserve"> nebo vady ze zápisu o předání a převzetí díla</w:t>
      </w:r>
      <w:r w:rsidR="009741EB" w:rsidRPr="00A32F73">
        <w:t xml:space="preserve"> v dohodnutém termínu činí </w:t>
      </w:r>
      <w:r w:rsidR="00784872">
        <w:rPr>
          <w:lang w:val="cs-CZ"/>
        </w:rPr>
        <w:t>1</w:t>
      </w:r>
      <w:r w:rsidR="009741EB" w:rsidRPr="002C5340">
        <w:t>.000,- Kč za každý započatý kalendářní den a vadu až do doby jejího odstranění</w:t>
      </w:r>
      <w:r>
        <w:rPr>
          <w:lang w:val="cs-CZ"/>
        </w:rPr>
        <w:t>;</w:t>
      </w:r>
    </w:p>
    <w:p w14:paraId="2BE43EF3" w14:textId="77777777" w:rsidR="009741EB" w:rsidRDefault="00D268CB" w:rsidP="00E34209">
      <w:pPr>
        <w:pStyle w:val="SeznamsmlouvaPVL"/>
      </w:pPr>
      <w:r>
        <w:rPr>
          <w:lang w:val="cs-CZ"/>
        </w:rPr>
        <w:t>s</w:t>
      </w:r>
      <w:r w:rsidR="009741EB" w:rsidRPr="00DA6ACD">
        <w:t>mluvní pokuta pro případ závažného a opakovaného porušení bezpečnostních předpisů</w:t>
      </w:r>
      <w:r w:rsidR="009741EB">
        <w:t>, zjištěného koordinátorem bezpečnosti a ochrany zdraví při práci na staveništi (bude-li určen)</w:t>
      </w:r>
      <w:r w:rsidR="00B65C20">
        <w:rPr>
          <w:lang w:val="cs-CZ"/>
        </w:rPr>
        <w:t xml:space="preserve"> nebo technikem</w:t>
      </w:r>
      <w:r w:rsidR="00633F58">
        <w:rPr>
          <w:lang w:val="cs-CZ"/>
        </w:rPr>
        <w:t xml:space="preserve"> BOZP objednatele</w:t>
      </w:r>
      <w:r w:rsidR="009741EB" w:rsidRPr="00DA6ACD">
        <w:t xml:space="preserve"> při realizaci díla činí 5.000,- Kč za každý případ</w:t>
      </w:r>
      <w:r>
        <w:rPr>
          <w:lang w:val="cs-CZ"/>
        </w:rPr>
        <w:t>;</w:t>
      </w:r>
    </w:p>
    <w:p w14:paraId="6E4FAB8B" w14:textId="77777777" w:rsidR="00BB497B" w:rsidRPr="00245653" w:rsidRDefault="00D268CB" w:rsidP="00E34209">
      <w:pPr>
        <w:pStyle w:val="SeznamsmlouvaPVL"/>
      </w:pPr>
      <w:r>
        <w:rPr>
          <w:rFonts w:cs="Arial"/>
          <w:lang w:val="cs-CZ"/>
        </w:rPr>
        <w:t>s</w:t>
      </w:r>
      <w:r w:rsidR="00BB497B">
        <w:rPr>
          <w:rFonts w:cs="Arial"/>
        </w:rPr>
        <w:t>mluvní pokuta pro případ závažného a opakovaného porušení povinnosti zhotovitele vést stavební deník v souladu s vyhláškou č. 499/2006 Sb., o dokumentaci staveb, ve znění pozdějších předpisů, činí 5.000,- Kč za každý případ</w:t>
      </w:r>
      <w:r w:rsidR="00695F6D">
        <w:rPr>
          <w:rFonts w:cs="Arial"/>
          <w:lang w:val="cs-CZ"/>
        </w:rPr>
        <w:t>;</w:t>
      </w:r>
    </w:p>
    <w:p w14:paraId="0174E757" w14:textId="5A6A7B04" w:rsidR="00245653" w:rsidRDefault="00245653" w:rsidP="00E34209">
      <w:pPr>
        <w:pStyle w:val="SeznamsmlouvaPVL"/>
      </w:pPr>
      <w:r>
        <w:rPr>
          <w:rFonts w:cs="Arial"/>
          <w:lang w:val="cs-CZ"/>
        </w:rPr>
        <w:t>smluvní po</w:t>
      </w:r>
      <w:r w:rsidR="00D84668">
        <w:rPr>
          <w:rFonts w:cs="Arial"/>
          <w:lang w:val="cs-CZ"/>
        </w:rPr>
        <w:t>k</w:t>
      </w:r>
      <w:r>
        <w:rPr>
          <w:rFonts w:cs="Arial"/>
          <w:lang w:val="cs-CZ"/>
        </w:rPr>
        <w:t>uta pro přípa</w:t>
      </w:r>
      <w:r w:rsidR="0047631E">
        <w:rPr>
          <w:rFonts w:cs="Arial"/>
          <w:lang w:val="cs-CZ"/>
        </w:rPr>
        <w:t>d porušení ostatních</w:t>
      </w:r>
      <w:r>
        <w:rPr>
          <w:rFonts w:cs="Arial"/>
          <w:lang w:val="cs-CZ"/>
        </w:rPr>
        <w:t xml:space="preserve"> výše neuvedených smluvních povinností, na jejichž porušení byl zhotovitel upozorněn objednatelem ve stavebním deníku, činí</w:t>
      </w:r>
      <w:r w:rsidR="00705F45">
        <w:rPr>
          <w:rFonts w:cs="Arial"/>
          <w:lang w:val="cs-CZ"/>
        </w:rPr>
        <w:t> </w:t>
      </w:r>
      <w:r>
        <w:rPr>
          <w:rFonts w:cs="Arial"/>
          <w:lang w:val="cs-CZ"/>
        </w:rPr>
        <w:t>1.000,-Kč za každý případ.</w:t>
      </w:r>
    </w:p>
    <w:p w14:paraId="7CDBA109" w14:textId="77777777" w:rsidR="009741EB" w:rsidRDefault="009741EB" w:rsidP="00E34209">
      <w:pPr>
        <w:pStyle w:val="Meziodstavce"/>
      </w:pPr>
    </w:p>
    <w:p w14:paraId="10BDCB76" w14:textId="77777777" w:rsidR="009741EB" w:rsidRDefault="009741EB" w:rsidP="00E34209">
      <w:pPr>
        <w:pStyle w:val="lneksmlouvytextPVL"/>
      </w:pPr>
      <w:r w:rsidRPr="002C5340">
        <w:t>Dojde-li ze strany objednatele k prodlení při úhradě oprávněně vystavené</w:t>
      </w:r>
      <w:r w:rsidRPr="00A32F73">
        <w:t xml:space="preserve"> faktury – daňového dokladu, má zhotovitel právo účtovat objednateli úrok z prodlení ve výši 0,05 % z dlužné částky za každý kalendářní den prodlení.</w:t>
      </w:r>
    </w:p>
    <w:p w14:paraId="5C33302D" w14:textId="77777777" w:rsidR="009741EB" w:rsidRPr="00B5419B" w:rsidRDefault="009741EB" w:rsidP="00E34209">
      <w:pPr>
        <w:pStyle w:val="Meziodstavce"/>
      </w:pPr>
    </w:p>
    <w:p w14:paraId="32CC2509" w14:textId="77777777" w:rsidR="009741EB" w:rsidRPr="00A32F73" w:rsidRDefault="009741EB" w:rsidP="00E34209">
      <w:pPr>
        <w:pStyle w:val="lneksmlouvytextPVL"/>
      </w:pPr>
      <w:r>
        <w:t xml:space="preserve">Smluvní pokuty mohou být kombinovány, a to znamená, že uplatnění jedné smluvní pokuty nevylučuje souběžně uplatnění jakékoliv jiné smluvní pokuty. </w:t>
      </w:r>
    </w:p>
    <w:p w14:paraId="5CB59951" w14:textId="77777777" w:rsidR="009741EB" w:rsidRDefault="009741EB" w:rsidP="00E34209">
      <w:pPr>
        <w:pStyle w:val="Meziodstavce"/>
      </w:pPr>
    </w:p>
    <w:p w14:paraId="3DC7AA78" w14:textId="77777777" w:rsidR="009741EB" w:rsidRDefault="009741EB" w:rsidP="00E34209">
      <w:pPr>
        <w:pStyle w:val="lneksmlouvytextPVL"/>
      </w:pPr>
      <w:r>
        <w:t xml:space="preserve">Uplatněním nároku na zaplacení smluvní pokuty ani jejím skutečným uhrazením nezaniká povinnost smluvní strany splnit povinnost, jejíž plnění bylo smluvní pokutou zajištěno. Úhradou </w:t>
      </w:r>
      <w:r>
        <w:lastRenderedPageBreak/>
        <w:t xml:space="preserve">smluvní pokuty není dotčeno právo objednatele na náhradu škody způsobené porušením povinností zhotovitele, na kterou se smluvní pokuta vztahuje a náhrada škody se tedy hradí v plné výši vedle smluvní pokuty. </w:t>
      </w:r>
    </w:p>
    <w:p w14:paraId="66695FA9" w14:textId="77777777" w:rsidR="00394DAB" w:rsidRPr="00394DAB" w:rsidRDefault="00394DAB" w:rsidP="00E34209">
      <w:pPr>
        <w:pStyle w:val="Meziodstavce"/>
        <w:rPr>
          <w:lang w:val="cs-CZ"/>
        </w:rPr>
      </w:pPr>
    </w:p>
    <w:p w14:paraId="461632F3" w14:textId="77777777" w:rsidR="009741EB" w:rsidRDefault="009741EB" w:rsidP="00E34209">
      <w:pPr>
        <w:pStyle w:val="lneksmlouvynadpisPVL"/>
      </w:pPr>
      <w:r>
        <w:t>Zrušení smlouvy a odstoupení od smlouvy</w:t>
      </w:r>
    </w:p>
    <w:p w14:paraId="5CAD686C" w14:textId="77777777" w:rsidR="009741EB" w:rsidRDefault="009741EB" w:rsidP="00E34209">
      <w:pPr>
        <w:pStyle w:val="lneksmlouvytextPVL"/>
      </w:pPr>
      <w:bookmarkStart w:id="15" w:name="_Ref473801611"/>
      <w:r>
        <w:t>Smlouvu lze zrušit dohodou smluvních stran, jejíž součástí je i vypořádání vzájemných závazků a pohledávek.</w:t>
      </w:r>
      <w:bookmarkEnd w:id="15"/>
      <w:r>
        <w:t xml:space="preserve"> </w:t>
      </w:r>
    </w:p>
    <w:p w14:paraId="038BD067" w14:textId="77777777" w:rsidR="009741EB" w:rsidRDefault="009741EB" w:rsidP="00E34209">
      <w:pPr>
        <w:pStyle w:val="Meziodstavce"/>
      </w:pPr>
      <w:r>
        <w:t xml:space="preserve"> </w:t>
      </w:r>
    </w:p>
    <w:p w14:paraId="25C6B8BD" w14:textId="77777777" w:rsidR="009741EB" w:rsidRDefault="009741EB" w:rsidP="00E34209">
      <w:pPr>
        <w:pStyle w:val="lneksmlouvytextPVL"/>
      </w:pPr>
      <w:r>
        <w:t>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insolvenčního zákona, ve znění pozdějších předpisů.</w:t>
      </w:r>
    </w:p>
    <w:p w14:paraId="53AA02C6" w14:textId="77777777" w:rsidR="009741EB" w:rsidRDefault="009741EB" w:rsidP="00E34209">
      <w:pPr>
        <w:pStyle w:val="Meziodstavce"/>
      </w:pPr>
    </w:p>
    <w:p w14:paraId="3C395726" w14:textId="77777777" w:rsidR="009741EB" w:rsidRDefault="009741EB" w:rsidP="00E34209">
      <w:pPr>
        <w:pStyle w:val="lneksmlouvytextPVL"/>
      </w:pPr>
      <w:r>
        <w:t>Za podstatné porušení smlouvy se v tomto případě sjednává a objednatel je oprávněn odstoupit od smlouvy zejména:</w:t>
      </w:r>
    </w:p>
    <w:p w14:paraId="7ED111E3" w14:textId="77777777" w:rsidR="009741EB" w:rsidRDefault="009741EB" w:rsidP="00E34209">
      <w:pPr>
        <w:pStyle w:val="SeznamsmlouvaPVL"/>
      </w:pPr>
      <w:r>
        <w:t>zjistí-li, že zhotovitel neprovádí práce v odpovídající kvalitě, přičemž závadný stav nebyl odstraněn v přiměřené době následující po výzvě objednatele,</w:t>
      </w:r>
    </w:p>
    <w:p w14:paraId="35A81D70" w14:textId="77777777" w:rsidR="009741EB" w:rsidRDefault="009741EB" w:rsidP="00E34209">
      <w:pPr>
        <w:pStyle w:val="SeznamsmlouvaPVL"/>
      </w:pPr>
      <w:r>
        <w:t>zpozdí-li se zhotovitel při provádění díla o více než 30 dnů oproti poslednímu platnému harmonogramu ujednanému pro zhotovení díla, a to i v případě jakéhokoliv termínu plnění v posledním platném harmonogramu.</w:t>
      </w:r>
    </w:p>
    <w:p w14:paraId="0D7E21CA" w14:textId="77777777" w:rsidR="009741EB" w:rsidRDefault="009741EB" w:rsidP="00E34209">
      <w:pPr>
        <w:pStyle w:val="Meziodstavce"/>
      </w:pPr>
    </w:p>
    <w:p w14:paraId="3AE2FC87" w14:textId="77777777" w:rsidR="009741EB" w:rsidRDefault="009741EB" w:rsidP="00E34209">
      <w:pPr>
        <w:pStyle w:val="lneksmlouvytextPVL"/>
      </w:pPr>
      <w:r>
        <w:t xml:space="preserve">Pro případ odstoupení od smlouvy je objednatel oprávněn převzít nedokončené dílo do 15 </w:t>
      </w:r>
      <w:r w:rsidRPr="00CF7B17">
        <w:t>kalendářních dní ode dne ukončení této smlouvy. Zhotovitel je povinen objednateli na jeho výzvu nedokončené dílo ve stejné lhůtě předat. O předání a převzetí nedokončeného díla sepíší smluvní strany zápis. Odpovědnost za vady dohodnutá v této smlouvě i záruka se vztahuje v plném rozsahu i na vady nedokončeného díla.</w:t>
      </w:r>
      <w:r>
        <w:t xml:space="preserve"> Výše ceny za dosud provedená plnění (dodávky, práce a činnosti) se řídí výší ujednanou pro ně v této smlouvě, se zohledněním ekonomického významu díla pro objednatele.</w:t>
      </w:r>
    </w:p>
    <w:p w14:paraId="30FE9F16" w14:textId="77777777" w:rsidR="009741EB" w:rsidRDefault="009741EB" w:rsidP="00E34209">
      <w:pPr>
        <w:pStyle w:val="Meziodstavce"/>
      </w:pPr>
    </w:p>
    <w:p w14:paraId="3329D2E1" w14:textId="77777777" w:rsidR="009741EB" w:rsidRDefault="009741EB" w:rsidP="00E34209">
      <w:pPr>
        <w:pStyle w:val="lneksmlouvytextPVL"/>
      </w:pPr>
      <w:r>
        <w:t xml:space="preserve">Ukončení této smlouvy nemá vliv na trvání ustanovení týkajících se smluvních pokut, záruk, řešení sporů a dalších ustanovení, z jejichž povahy plyne, že mají zůstat v platnosti i po ukončení smlouvy. </w:t>
      </w:r>
    </w:p>
    <w:p w14:paraId="668BCAF1" w14:textId="77777777" w:rsidR="009741EB" w:rsidRPr="007872A2" w:rsidRDefault="009741EB" w:rsidP="00E34209">
      <w:pPr>
        <w:pStyle w:val="Meziodstavce"/>
      </w:pPr>
    </w:p>
    <w:p w14:paraId="1BF56B26" w14:textId="4D486C2E" w:rsidR="009741EB" w:rsidRPr="007872A2" w:rsidRDefault="009741EB" w:rsidP="00E34209">
      <w:pPr>
        <w:pStyle w:val="lneksmlouvytextPVL"/>
      </w:pPr>
      <w:r w:rsidRPr="007872A2">
        <w:t>Zhotovitel je oprávněn odstoupit od smlouvy v případě, že nebude písemně vyzván k převzetí staveniště a zahájení prací dle smlouvy nejpozději ve lhůtě do 12 měsíců ode dne uzavření této smlouvy. Odstoupení od smlouvy je účinné okamžikem jejího doručení druhé straně a</w:t>
      </w:r>
      <w:r w:rsidR="00705F45">
        <w:rPr>
          <w:lang w:val="cs-CZ"/>
        </w:rPr>
        <w:t> </w:t>
      </w:r>
      <w:r w:rsidRPr="007872A2">
        <w:t>k tomuto dni zanikají práva a povinnosti smlouvou založená. V těchto případech nemá žádná ze smluvních stran nárok na jakékoliv plnění, a to ani z titulu náhrady</w:t>
      </w:r>
      <w:r>
        <w:t xml:space="preserve"> skutečné škody a</w:t>
      </w:r>
      <w:r w:rsidR="00705F45">
        <w:rPr>
          <w:lang w:val="cs-CZ"/>
        </w:rPr>
        <w:t> </w:t>
      </w:r>
      <w:r>
        <w:t>ušlého zisku.</w:t>
      </w:r>
    </w:p>
    <w:p w14:paraId="311C645A" w14:textId="77777777" w:rsidR="009741EB" w:rsidRDefault="009741EB" w:rsidP="00E34209">
      <w:pPr>
        <w:pStyle w:val="Meziodstavce"/>
        <w:rPr>
          <w:lang w:val="cs-CZ"/>
        </w:rPr>
      </w:pPr>
    </w:p>
    <w:p w14:paraId="2942987A" w14:textId="77777777" w:rsidR="009741EB" w:rsidRPr="00D22857" w:rsidRDefault="009741EB" w:rsidP="00E34209">
      <w:pPr>
        <w:pStyle w:val="lneksmlouvynadpisPVL"/>
      </w:pPr>
      <w:r w:rsidRPr="00D22857">
        <w:t xml:space="preserve">Řešení sporů </w:t>
      </w:r>
    </w:p>
    <w:p w14:paraId="7AE05A9B" w14:textId="77777777" w:rsidR="009741EB" w:rsidRDefault="009741EB" w:rsidP="00E34209">
      <w:pPr>
        <w:pStyle w:val="lneksmlouvytextPVL"/>
        <w:rPr>
          <w:rStyle w:val="Siln"/>
          <w:rFonts w:cs="Arial"/>
          <w:b w:val="0"/>
          <w:bCs w:val="0"/>
        </w:rPr>
      </w:pPr>
      <w:r>
        <w:rPr>
          <w:rStyle w:val="Siln"/>
          <w:rFonts w:cs="Arial"/>
          <w:b w:val="0"/>
          <w:bCs w:val="0"/>
        </w:rPr>
        <w:t>Smluvní strany budou řešit případné spory týkající se plnění této smlouvy především vzájemným jednáním zástupců smluvních stran, a to na základě výzvy jedné ze stran, zpravidla do 5 kalendářních dní od zjištění porušení povinností plynoucích z této smlouvy.</w:t>
      </w:r>
    </w:p>
    <w:p w14:paraId="0C00E7CB" w14:textId="77777777" w:rsidR="009741EB" w:rsidRPr="00EA7DBF" w:rsidRDefault="009741EB" w:rsidP="00E34209">
      <w:pPr>
        <w:pStyle w:val="Meziodstavce"/>
        <w:rPr>
          <w:rStyle w:val="Siln"/>
          <w:rFonts w:cs="Arial"/>
          <w:b w:val="0"/>
          <w:bCs w:val="0"/>
        </w:rPr>
      </w:pPr>
    </w:p>
    <w:p w14:paraId="19C91769" w14:textId="77777777" w:rsidR="009741EB" w:rsidRPr="00ED5374" w:rsidRDefault="009741EB" w:rsidP="00E34209">
      <w:pPr>
        <w:pStyle w:val="lneksmlouvytextPVL"/>
        <w:rPr>
          <w:rStyle w:val="Siln"/>
          <w:b w:val="0"/>
          <w:bCs w:val="0"/>
        </w:rPr>
      </w:pPr>
      <w:r w:rsidRPr="00ED5374">
        <w:rPr>
          <w:rStyle w:val="Siln"/>
          <w:rFonts w:cs="Arial"/>
          <w:b w:val="0"/>
          <w:bCs w:val="0"/>
        </w:rPr>
        <w:t xml:space="preserve">Všechny spory vznikající z této smlouvy a v souvislosti s ní budou rozhodovány příslušným soudem České republiky. </w:t>
      </w:r>
    </w:p>
    <w:p w14:paraId="3C68E6F4" w14:textId="77777777" w:rsidR="00394DAB" w:rsidRPr="00394DAB" w:rsidRDefault="00394DAB" w:rsidP="00E34209">
      <w:pPr>
        <w:pStyle w:val="Meziodstavce"/>
        <w:rPr>
          <w:lang w:val="cs-CZ"/>
        </w:rPr>
      </w:pPr>
    </w:p>
    <w:p w14:paraId="0F297563" w14:textId="77777777" w:rsidR="009741EB" w:rsidRDefault="009741EB" w:rsidP="00E34209">
      <w:pPr>
        <w:pStyle w:val="lneksmlouvynadpisPVL"/>
      </w:pPr>
      <w:r>
        <w:t>Závěrečná ustanovení</w:t>
      </w:r>
    </w:p>
    <w:p w14:paraId="44891A66" w14:textId="77777777" w:rsidR="009741EB" w:rsidRPr="00D22857" w:rsidRDefault="009741EB" w:rsidP="00E34209">
      <w:pPr>
        <w:pStyle w:val="lneksmlouvytextPVL"/>
      </w:pPr>
      <w:r w:rsidRPr="00D22857">
        <w:t>Právní vztahy vzniklé z této smlouvy nebo s touto smlouvou související se řídí platným českým právem, zejména Občanským zákoníkem.</w:t>
      </w:r>
    </w:p>
    <w:p w14:paraId="5AC6A72D" w14:textId="77777777" w:rsidR="009741EB" w:rsidRPr="00D22857" w:rsidRDefault="009741EB" w:rsidP="00E34209">
      <w:pPr>
        <w:pStyle w:val="Meziodstavce"/>
      </w:pPr>
    </w:p>
    <w:p w14:paraId="12084750" w14:textId="77777777" w:rsidR="009741EB" w:rsidRPr="00D22857" w:rsidRDefault="009741EB" w:rsidP="00E34209">
      <w:pPr>
        <w:pStyle w:val="lneksmlouvytextPVL"/>
      </w:pPr>
      <w:r w:rsidRPr="00D22857">
        <w:lastRenderedPageBreak/>
        <w:t xml:space="preserve">Splnění smlouvy ze strany zhotovitele se stane nemožným, pokud nastoupí </w:t>
      </w:r>
      <w:r>
        <w:t>mimořádné nepředvídatelné a nepřekonatelné překážky vzniklé nezávisle na jeho vůli</w:t>
      </w:r>
      <w:r w:rsidRPr="00D22857">
        <w:t xml:space="preserve"> podle § 2913 odst.</w:t>
      </w:r>
      <w:r>
        <w:t> </w:t>
      </w:r>
      <w:r w:rsidRPr="00D22857">
        <w:t xml:space="preserve">2 </w:t>
      </w:r>
      <w:r>
        <w:t>OZ</w:t>
      </w:r>
      <w:r w:rsidRPr="00D22857">
        <w:t>. V takovém případě zhotovitel a objednatel dohodnou opatření, aby dosáhli splnění účelu smlouvy, nebo se dohodnou na změně smlouvy.</w:t>
      </w:r>
    </w:p>
    <w:p w14:paraId="62A472FF" w14:textId="77777777" w:rsidR="009741EB" w:rsidRPr="00D22857" w:rsidRDefault="009741EB" w:rsidP="00E34209">
      <w:pPr>
        <w:pStyle w:val="Meziodstavce"/>
      </w:pPr>
    </w:p>
    <w:p w14:paraId="59DC7D8C" w14:textId="77777777" w:rsidR="009741EB" w:rsidRPr="00D22857" w:rsidRDefault="009741EB" w:rsidP="00E34209">
      <w:pPr>
        <w:pStyle w:val="lneksmlouvytextPVL"/>
      </w:pPr>
      <w:r w:rsidRPr="00D22857">
        <w:t>Smluvní strana, u které nastal případ podle § 2913 odst.</w:t>
      </w:r>
      <w:r>
        <w:t xml:space="preserve"> </w:t>
      </w:r>
      <w:r w:rsidRPr="00D22857">
        <w:t xml:space="preserve">2 </w:t>
      </w:r>
      <w:r>
        <w:t>OZ</w:t>
      </w:r>
      <w:r w:rsidRPr="00D22857">
        <w:t>, musí o tom uvědomit druhou smluvní stranu bezodkladně po vzniku takové okolnosti.</w:t>
      </w:r>
    </w:p>
    <w:p w14:paraId="7AC946B0" w14:textId="77777777" w:rsidR="009741EB" w:rsidRDefault="009741EB" w:rsidP="00E34209">
      <w:pPr>
        <w:pStyle w:val="Meziodstavce"/>
      </w:pPr>
    </w:p>
    <w:p w14:paraId="16A9BE2F" w14:textId="77777777" w:rsidR="009741EB" w:rsidRPr="00044653" w:rsidRDefault="009741EB" w:rsidP="00E34209">
      <w:pPr>
        <w:pStyle w:val="lneksmlouvytextPVL"/>
      </w:pPr>
      <w:r>
        <w:t xml:space="preserve">Zhotovitel nesmí bez předchozího písemného souhlasu objednatele postoupit tuto smlouvu nebo jakoukoliv její část, ani žádný prospěch či zájem v této smlouvě či na základě této smlouvy, ani postoupit či zastavit pohledávky z této smlouvy.  </w:t>
      </w:r>
    </w:p>
    <w:p w14:paraId="08F1C84D" w14:textId="77777777" w:rsidR="009741EB" w:rsidRDefault="009741EB" w:rsidP="00E34209">
      <w:pPr>
        <w:pStyle w:val="Meziodstavce"/>
      </w:pPr>
    </w:p>
    <w:p w14:paraId="3E9DE06E" w14:textId="77777777" w:rsidR="009741EB" w:rsidRDefault="009741EB" w:rsidP="00E34209">
      <w:pPr>
        <w:pStyle w:val="lneksmlouvytextPVL"/>
      </w:pPr>
      <w:r w:rsidRPr="00DD5BEB">
        <w:t>Zhotovitel opravňuje objednatele uveřejnit obsah smlouvy nebo její části podle zákona o </w:t>
      </w:r>
      <w:r>
        <w:t xml:space="preserve">zadávání </w:t>
      </w:r>
      <w:r w:rsidRPr="00DD5BEB">
        <w:t>veřejných zakáz</w:t>
      </w:r>
      <w:r>
        <w:t>e</w:t>
      </w:r>
      <w:r w:rsidRPr="00DD5BEB">
        <w:t>k, a rovněž podle zákona č. 106/1999 Sb., o svobodném přístupu k informacím, ve znění pozdějších předpisů.</w:t>
      </w:r>
    </w:p>
    <w:p w14:paraId="49B7A71D" w14:textId="77777777" w:rsidR="009741EB" w:rsidRDefault="009741EB" w:rsidP="00E34209">
      <w:pPr>
        <w:pStyle w:val="Meziodstavce"/>
      </w:pPr>
    </w:p>
    <w:p w14:paraId="2592E47F" w14:textId="68654318" w:rsidR="009741EB" w:rsidRPr="00B82BAA" w:rsidRDefault="009741EB" w:rsidP="00E34209">
      <w:pPr>
        <w:pStyle w:val="lneksmlouvytextPVL"/>
      </w:pPr>
      <w:r>
        <w:t>Smluvní strany se dohodly, že naplnění povinnosti zveřejnění smlouvy v souladu se zněním zákona č. 340/2015 Sb., o zvláštních podmínkách účinnosti některých smluv, uveřejňování těchto smluv a o registru smluv (zákon o registru smluv), ve znění pozdějších předpisů</w:t>
      </w:r>
      <w:r w:rsidR="009F6335">
        <w:rPr>
          <w:lang w:val="cs-CZ"/>
        </w:rPr>
        <w:t xml:space="preserve"> (dále jen „zákon o registru smluv“)</w:t>
      </w:r>
      <w:r>
        <w:t>, zajistí objednatel.</w:t>
      </w:r>
    </w:p>
    <w:p w14:paraId="0F549144" w14:textId="77777777" w:rsidR="009741EB" w:rsidRDefault="009741EB" w:rsidP="00E34209">
      <w:pPr>
        <w:pStyle w:val="Meziodstavce"/>
      </w:pPr>
    </w:p>
    <w:p w14:paraId="3A5588DD" w14:textId="77777777" w:rsidR="009741EB" w:rsidRDefault="009741EB" w:rsidP="00E34209">
      <w:pPr>
        <w:pStyle w:val="lneksmlouvytextPVL"/>
      </w:pPr>
      <w:r>
        <w:t>Obě strany se zavazují písemně informovat o všech změnách identifikačních údajů a změnách a návrzích změn v obchodním rejstříku, které by mohly mít vliv na splnění této smlouvy, a to do 15 kalendářních dní po tom, co tato změna nastala.</w:t>
      </w:r>
    </w:p>
    <w:p w14:paraId="7E7051BC" w14:textId="77777777" w:rsidR="009741EB" w:rsidRDefault="009741EB" w:rsidP="00E34209">
      <w:pPr>
        <w:pStyle w:val="Meziodstavce"/>
      </w:pPr>
    </w:p>
    <w:p w14:paraId="35FC9621" w14:textId="77777777" w:rsidR="009741EB" w:rsidRPr="00D94A0C" w:rsidRDefault="009741EB" w:rsidP="00E34209">
      <w:pPr>
        <w:pStyle w:val="lneksmlouvytextPVL"/>
      </w:pPr>
      <w:r>
        <w:t>Případné změny nebo doplnění této smlouvy mohou být realizovány po dohodě smluvních stran, a to pouze formou číslovaných písemných dodatků, podepsaných oběma smluvními stranami s ohledem na § 564 OZ</w:t>
      </w:r>
      <w:r w:rsidRPr="00D22857">
        <w:t>.</w:t>
      </w:r>
      <w:r>
        <w:t xml:space="preserve"> </w:t>
      </w:r>
      <w:r w:rsidRPr="00D94A0C">
        <w:t>Za písemnou formu nebude pro tento účel považována výměna e-mailových či jiných elektronických zpráv (kromě doručování do datových schránek) a odpověď zhotovitele dle smlouvy podle §</w:t>
      </w:r>
      <w:r>
        <w:t> </w:t>
      </w:r>
      <w:r w:rsidRPr="00D94A0C">
        <w:t xml:space="preserve">1740 odst. 3 </w:t>
      </w:r>
      <w:r>
        <w:t>OZ,</w:t>
      </w:r>
      <w:r w:rsidRPr="00D94A0C">
        <w:t xml:space="preserve"> s dodatkem nebo odchylkou není přijetím návrhu na uzavření dodatku této smlouvy, a to ani, když podstatně nemění podmínky návrhu.</w:t>
      </w:r>
    </w:p>
    <w:p w14:paraId="36183AFE" w14:textId="77777777" w:rsidR="009741EB" w:rsidRDefault="009741EB" w:rsidP="00E34209">
      <w:pPr>
        <w:pStyle w:val="Meziodstavce"/>
      </w:pPr>
    </w:p>
    <w:p w14:paraId="5A9BF54B" w14:textId="77777777" w:rsidR="009741EB" w:rsidRDefault="009741EB" w:rsidP="00E34209">
      <w:pPr>
        <w:pStyle w:val="lneksmlouvytextPVL"/>
      </w:pPr>
      <w:r>
        <w:t xml:space="preserve">Smluvní strany výslovně vyloučily použití ustanovení § 2595 a § 2624 OZ.  </w:t>
      </w:r>
    </w:p>
    <w:p w14:paraId="2C1E21FA" w14:textId="77777777" w:rsidR="009741EB" w:rsidRDefault="009741EB" w:rsidP="00E34209">
      <w:pPr>
        <w:pStyle w:val="Meziodstavce"/>
      </w:pPr>
    </w:p>
    <w:p w14:paraId="1B0A4498" w14:textId="77777777" w:rsidR="009741EB" w:rsidRDefault="009741EB" w:rsidP="00E34209">
      <w:pPr>
        <w:pStyle w:val="lneksmlouvytextPVL"/>
      </w:pPr>
      <w:r>
        <w:t>Práva a povinnosti smluvních stran z této smlouvy přecházejí na jejich právní nástupce.</w:t>
      </w:r>
    </w:p>
    <w:p w14:paraId="73F64DB6" w14:textId="77777777" w:rsidR="009741EB" w:rsidRDefault="009741EB" w:rsidP="00E34209">
      <w:pPr>
        <w:pStyle w:val="Meziodstavce"/>
      </w:pPr>
    </w:p>
    <w:p w14:paraId="4B103ECB" w14:textId="77777777" w:rsidR="009741EB" w:rsidRDefault="009741EB" w:rsidP="00E34209">
      <w:pPr>
        <w:pStyle w:val="lneksmlouvytextPVL"/>
      </w:pPr>
      <w:r>
        <w:t>Tato smlouva spolu se všemi přílohami a případnými dodatky představuje kompletní a úplné ujednání mezi smluvními stranami.</w:t>
      </w:r>
    </w:p>
    <w:p w14:paraId="4945DF5E" w14:textId="77777777" w:rsidR="009741EB" w:rsidRDefault="009741EB" w:rsidP="00E34209">
      <w:pPr>
        <w:pStyle w:val="Meziodstavce"/>
      </w:pPr>
    </w:p>
    <w:p w14:paraId="1896E906" w14:textId="77777777" w:rsidR="009741EB" w:rsidRPr="00AD5175" w:rsidRDefault="009741EB" w:rsidP="00E34209">
      <w:pPr>
        <w:pStyle w:val="lneksmlouvytextPVL"/>
      </w:pPr>
      <w:r>
        <w:t>V případě, že se některé ustanovení smlouvy stane neplatným, zůstávají ostatní ustanovení nadále v platnosti, ledaže právní předpis stanoví jinak. Smluvní strany se v takovém případě zavazují bez zbytečného odkladu zahájit jednání, jehož cílem bude nahrazení takového neplatného ustanovení ustanovením platným, které bude nejblíže účelu a smyslu neplatného ustanovení.</w:t>
      </w:r>
    </w:p>
    <w:p w14:paraId="707656C8" w14:textId="77777777" w:rsidR="00AD5175" w:rsidRDefault="00AD5175" w:rsidP="00AD5175">
      <w:pPr>
        <w:pStyle w:val="lneksmlouvytextPVL"/>
        <w:numPr>
          <w:ilvl w:val="0"/>
          <w:numId w:val="0"/>
        </w:numPr>
        <w:ind w:left="426"/>
      </w:pPr>
    </w:p>
    <w:p w14:paraId="06EC1B10" w14:textId="77777777" w:rsidR="00D84668" w:rsidRDefault="00D84668" w:rsidP="00D84668">
      <w:pPr>
        <w:pStyle w:val="lneksmlouvytextPVL"/>
      </w:pPr>
      <w:r>
        <w:t xml:space="preserve">Smlouva je vyhotovena v </w:t>
      </w:r>
      <w:r>
        <w:rPr>
          <w:lang w:val="cs-CZ"/>
        </w:rPr>
        <w:t>pěti</w:t>
      </w:r>
      <w:r>
        <w:t xml:space="preserve"> stejnopisech, z nichž </w:t>
      </w:r>
      <w:r>
        <w:rPr>
          <w:lang w:val="cs-CZ"/>
        </w:rPr>
        <w:t>objednatel obdrží tři stejnopisy a zhotovitel dva stejnopisy</w:t>
      </w:r>
      <w:r>
        <w:t xml:space="preserve">. </w:t>
      </w:r>
    </w:p>
    <w:p w14:paraId="2AD6F793" w14:textId="77777777" w:rsidR="00D84668" w:rsidRDefault="00D84668" w:rsidP="00D84668">
      <w:pPr>
        <w:pStyle w:val="Meziodstavce"/>
      </w:pPr>
    </w:p>
    <w:p w14:paraId="696D97DF" w14:textId="77777777" w:rsidR="00C85318" w:rsidRDefault="00C85318" w:rsidP="00C85318">
      <w:pPr>
        <w:pStyle w:val="lneksmlouvytextPVL"/>
      </w:pPr>
      <w:r>
        <w:t>Tato smlouva nabývá platnosti dnem jejího podpisu oběma smluvními stranami</w:t>
      </w:r>
      <w:r>
        <w:rPr>
          <w:lang w:val="cs-CZ"/>
        </w:rPr>
        <w:t xml:space="preserve"> a účinnosti dnem jejího uveřejnění v souladu se zákonem o registru smluv.</w:t>
      </w:r>
    </w:p>
    <w:p w14:paraId="05A777E5" w14:textId="77777777" w:rsidR="00D84668" w:rsidRDefault="00D84668" w:rsidP="00D84668">
      <w:pPr>
        <w:pStyle w:val="Meziodstavce"/>
      </w:pPr>
    </w:p>
    <w:p w14:paraId="04AF3F26" w14:textId="77777777" w:rsidR="00D84668" w:rsidRDefault="00D84668" w:rsidP="00D84668">
      <w:pPr>
        <w:pStyle w:val="lneksmlouvytextPVL"/>
      </w:pPr>
      <w:r>
        <w:t xml:space="preserve">Smluvní strany prohlašují, že smlouvu uzavřely určitě, vážně a srozumitelně, že je projevem jejich pravé a svobodné vůle, a na důkaz tohoto připojují své podpisy. </w:t>
      </w:r>
    </w:p>
    <w:p w14:paraId="521635B3" w14:textId="77777777" w:rsidR="00D84668" w:rsidRDefault="00D84668" w:rsidP="00D84668">
      <w:pPr>
        <w:pStyle w:val="Meziodstavce"/>
      </w:pPr>
    </w:p>
    <w:p w14:paraId="3916E3E7" w14:textId="77777777" w:rsidR="00D84668" w:rsidRDefault="00D84668" w:rsidP="00D84668">
      <w:pPr>
        <w:pStyle w:val="lneksmlouvytextPVL"/>
      </w:pPr>
      <w:r>
        <w:t xml:space="preserve">Nedílnou součástí smlouvy je: </w:t>
      </w:r>
    </w:p>
    <w:p w14:paraId="3E31E085" w14:textId="77777777" w:rsidR="00D84668" w:rsidRDefault="00D84668" w:rsidP="00D84668">
      <w:pPr>
        <w:pStyle w:val="SamostatntextpodlnekPVL"/>
      </w:pPr>
      <w:r>
        <w:lastRenderedPageBreak/>
        <w:t>Příloha č. 1: Oceněný soupis prací</w:t>
      </w:r>
    </w:p>
    <w:p w14:paraId="1A7F32B9" w14:textId="77777777" w:rsidR="00D84668" w:rsidRDefault="00D84668" w:rsidP="00D84668">
      <w:pPr>
        <w:pStyle w:val="Meziodstavce"/>
      </w:pPr>
    </w:p>
    <w:p w14:paraId="7C0870F8" w14:textId="77777777" w:rsidR="000122FA" w:rsidRDefault="000122FA" w:rsidP="000122FA">
      <w:pPr>
        <w:pStyle w:val="Meziodstavce"/>
        <w:rPr>
          <w:lang w:val="cs-CZ"/>
        </w:rPr>
      </w:pPr>
    </w:p>
    <w:p w14:paraId="225B4CD9" w14:textId="77777777" w:rsidR="008853E9" w:rsidRPr="008853E9" w:rsidRDefault="008853E9" w:rsidP="000122FA">
      <w:pPr>
        <w:pStyle w:val="Meziodstavce"/>
        <w:rPr>
          <w:lang w:val="cs-CZ"/>
        </w:rPr>
      </w:pPr>
    </w:p>
    <w:p w14:paraId="6AE2CE75" w14:textId="77777777" w:rsidR="000122FA" w:rsidRDefault="000122FA" w:rsidP="000122FA">
      <w:pPr>
        <w:pStyle w:val="Zvrsmlapodpisy"/>
        <w:rPr>
          <w:shd w:val="clear" w:color="auto" w:fill="FFFF00"/>
        </w:rPr>
      </w:pPr>
      <w:r>
        <w:t>V Praze dne …………………</w:t>
      </w:r>
      <w:r>
        <w:tab/>
        <w:t xml:space="preserve">V </w:t>
      </w:r>
      <w:r w:rsidRPr="00973D2D">
        <w:rPr>
          <w:highlight w:val="yellow"/>
        </w:rPr>
        <w:t>…………..</w:t>
      </w:r>
      <w:r>
        <w:t xml:space="preserve"> dne </w:t>
      </w:r>
      <w:r w:rsidRPr="00973D2D">
        <w:rPr>
          <w:highlight w:val="yellow"/>
        </w:rPr>
        <w:t>…………………..</w:t>
      </w:r>
    </w:p>
    <w:p w14:paraId="085D93C5" w14:textId="77777777" w:rsidR="000122FA" w:rsidRDefault="000122FA" w:rsidP="000122FA">
      <w:pPr>
        <w:pStyle w:val="Meziodstavce"/>
        <w:rPr>
          <w:lang w:val="cs-CZ"/>
        </w:rPr>
      </w:pPr>
    </w:p>
    <w:p w14:paraId="239FDE33" w14:textId="77777777" w:rsidR="008853E9" w:rsidRPr="008853E9" w:rsidRDefault="008853E9" w:rsidP="000122FA">
      <w:pPr>
        <w:pStyle w:val="Meziodstavce"/>
        <w:rPr>
          <w:lang w:val="cs-CZ"/>
        </w:rPr>
      </w:pPr>
    </w:p>
    <w:p w14:paraId="08FAA8D0" w14:textId="77777777" w:rsidR="000122FA" w:rsidRDefault="000122FA" w:rsidP="000122FA">
      <w:pPr>
        <w:pStyle w:val="Meziodstavce"/>
      </w:pPr>
    </w:p>
    <w:p w14:paraId="132AE88A" w14:textId="77777777" w:rsidR="000122FA" w:rsidRDefault="000122FA" w:rsidP="000122FA">
      <w:pPr>
        <w:pStyle w:val="Zvrsmlapodpisy"/>
      </w:pPr>
      <w:r>
        <w:t>objednatel:</w:t>
      </w:r>
      <w:r>
        <w:tab/>
        <w:t>zhotovitel:</w:t>
      </w:r>
    </w:p>
    <w:p w14:paraId="471C1B4D" w14:textId="77777777" w:rsidR="008853E9" w:rsidRPr="008853E9" w:rsidRDefault="008853E9" w:rsidP="000122FA">
      <w:pPr>
        <w:pStyle w:val="Meziodstavce"/>
        <w:rPr>
          <w:lang w:val="cs-CZ"/>
        </w:rPr>
      </w:pPr>
    </w:p>
    <w:p w14:paraId="6EA54762" w14:textId="77777777" w:rsidR="00916C1A" w:rsidRPr="00916C1A" w:rsidRDefault="00916C1A" w:rsidP="000122FA">
      <w:pPr>
        <w:pStyle w:val="Meziodstavce"/>
        <w:rPr>
          <w:lang w:val="cs-CZ"/>
        </w:rPr>
      </w:pPr>
    </w:p>
    <w:p w14:paraId="2348ACEE" w14:textId="77777777" w:rsidR="00C85318" w:rsidRPr="00916C1A" w:rsidRDefault="00C85318" w:rsidP="00C85318">
      <w:pPr>
        <w:pStyle w:val="Meziodstavce"/>
        <w:rPr>
          <w:lang w:val="cs-CZ"/>
        </w:rPr>
      </w:pPr>
    </w:p>
    <w:p w14:paraId="361EE301" w14:textId="77777777" w:rsidR="00C85318" w:rsidRDefault="00C85318" w:rsidP="00C85318">
      <w:pPr>
        <w:pStyle w:val="Zvrsmlapodpisy"/>
        <w:tabs>
          <w:tab w:val="clear" w:pos="4395"/>
          <w:tab w:val="left" w:pos="0"/>
        </w:tabs>
      </w:pPr>
      <w:r>
        <w:t>…………………………………</w:t>
      </w:r>
      <w:r>
        <w:tab/>
      </w:r>
      <w:r>
        <w:tab/>
        <w:t>……………………………………………………………..</w:t>
      </w:r>
    </w:p>
    <w:p w14:paraId="59F76E36" w14:textId="77777777" w:rsidR="00C85318" w:rsidRDefault="00C85318" w:rsidP="00C85318">
      <w:pPr>
        <w:pStyle w:val="Zvrsmlapodpisy"/>
        <w:tabs>
          <w:tab w:val="clear" w:pos="4395"/>
          <w:tab w:val="left" w:pos="0"/>
        </w:tabs>
      </w:pPr>
      <w:r>
        <w:t>Ing. Zdeněk Zídek</w:t>
      </w:r>
      <w:r>
        <w:tab/>
      </w:r>
      <w:r>
        <w:tab/>
      </w:r>
      <w:r>
        <w:tab/>
      </w:r>
      <w:r>
        <w:tab/>
      </w:r>
      <w:r w:rsidRPr="00973D2D">
        <w:rPr>
          <w:highlight w:val="yellow"/>
        </w:rPr>
        <w:t>jméno a příjmení osoby oprávněné podepsat smlouvu</w:t>
      </w:r>
    </w:p>
    <w:p w14:paraId="044BE716" w14:textId="77777777" w:rsidR="00C85318" w:rsidRDefault="00C85318" w:rsidP="00C85318">
      <w:pPr>
        <w:pStyle w:val="Zvrsmlapodpisy"/>
        <w:tabs>
          <w:tab w:val="clear" w:pos="4395"/>
          <w:tab w:val="left" w:pos="0"/>
        </w:tabs>
        <w:rPr>
          <w:shd w:val="clear" w:color="auto" w:fill="FFFF00"/>
        </w:rPr>
      </w:pPr>
      <w:r>
        <w:t>ředitel závodu Horní Vltava</w:t>
      </w:r>
      <w:r>
        <w:tab/>
      </w:r>
      <w:r>
        <w:tab/>
      </w:r>
      <w:r>
        <w:tab/>
      </w:r>
      <w:r w:rsidRPr="00973D2D">
        <w:rPr>
          <w:highlight w:val="yellow"/>
        </w:rPr>
        <w:t>funkce</w:t>
      </w:r>
    </w:p>
    <w:p w14:paraId="6EECE5D2" w14:textId="77777777" w:rsidR="00C85318" w:rsidRPr="00665B66" w:rsidRDefault="00C85318" w:rsidP="00C85318">
      <w:pPr>
        <w:pStyle w:val="Meziodstavce"/>
        <w:tabs>
          <w:tab w:val="left" w:pos="0"/>
        </w:tabs>
      </w:pPr>
      <w:r>
        <w:t>Povodí Vltavy, státní podnik</w:t>
      </w:r>
      <w:r>
        <w:tab/>
      </w:r>
      <w:r>
        <w:rPr>
          <w:lang w:val="cs-CZ"/>
        </w:rPr>
        <w:tab/>
      </w:r>
      <w:r>
        <w:rPr>
          <w:lang w:val="cs-CZ"/>
        </w:rPr>
        <w:tab/>
      </w:r>
      <w:r>
        <w:rPr>
          <w:highlight w:val="yellow"/>
        </w:rPr>
        <w:t>název</w:t>
      </w:r>
      <w:r w:rsidRPr="00973D2D">
        <w:rPr>
          <w:highlight w:val="yellow"/>
        </w:rPr>
        <w:t xml:space="preserve"> nebo razítko firmy</w:t>
      </w:r>
    </w:p>
    <w:sectPr w:rsidR="00C85318" w:rsidRPr="00665B66" w:rsidSect="00F46048">
      <w:headerReference w:type="default" r:id="rId10"/>
      <w:footerReference w:type="default" r:id="rId11"/>
      <w:headerReference w:type="first" r:id="rId12"/>
      <w:footerReference w:type="first" r:id="rId13"/>
      <w:pgSz w:w="11906" w:h="16838" w:code="9"/>
      <w:pgMar w:top="1247" w:right="1134" w:bottom="124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779EC6" w14:textId="77777777" w:rsidR="006D6964" w:rsidRDefault="006D6964" w:rsidP="009C0A2F">
      <w:r>
        <w:separator/>
      </w:r>
    </w:p>
  </w:endnote>
  <w:endnote w:type="continuationSeparator" w:id="0">
    <w:p w14:paraId="08A73BE0" w14:textId="77777777" w:rsidR="006D6964" w:rsidRDefault="006D6964" w:rsidP="009C0A2F">
      <w:r>
        <w:continuationSeparator/>
      </w:r>
    </w:p>
  </w:endnote>
  <w:endnote w:type="continuationNotice" w:id="1">
    <w:p w14:paraId="215D9372" w14:textId="77777777" w:rsidR="006D6964" w:rsidRDefault="006D69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395F1" w14:textId="77777777"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sidR="00A66277">
      <w:rPr>
        <w:rStyle w:val="slostrnky"/>
        <w:rFonts w:ascii="Arial" w:hAnsi="Arial" w:cs="Arial"/>
        <w:noProof/>
        <w:sz w:val="16"/>
        <w:szCs w:val="16"/>
      </w:rPr>
      <w:t>1</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A66277">
      <w:rPr>
        <w:rStyle w:val="slostrnky"/>
        <w:rFonts w:ascii="Arial" w:hAnsi="Arial" w:cs="Arial"/>
        <w:noProof/>
        <w:sz w:val="16"/>
        <w:szCs w:val="16"/>
      </w:rPr>
      <w:t>13</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649C0295" w14:textId="77777777" w:rsidR="008F4DE4" w:rsidRPr="00DB6DC4" w:rsidRDefault="008F4DE4" w:rsidP="00DB6DC4">
    <w:pPr>
      <w:pStyle w:val="Zpat"/>
      <w:rPr>
        <w:lang w:val="cs-CZ"/>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1EBCF" w14:textId="7D09A60A"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Pr>
        <w:rStyle w:val="slostrnky"/>
        <w:rFonts w:ascii="Arial" w:hAnsi="Arial" w:cs="Arial"/>
        <w:noProof/>
        <w:sz w:val="16"/>
        <w:szCs w:val="16"/>
      </w:rPr>
      <w:t>1</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CD4E1B">
      <w:rPr>
        <w:rStyle w:val="slostrnky"/>
        <w:rFonts w:ascii="Arial" w:hAnsi="Arial" w:cs="Arial"/>
        <w:noProof/>
        <w:sz w:val="16"/>
        <w:szCs w:val="16"/>
      </w:rPr>
      <w:t>13</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46403D10" w14:textId="77777777" w:rsidR="008F4DE4" w:rsidRPr="005608AB" w:rsidRDefault="008F4DE4" w:rsidP="005608AB">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6CBB65" w14:textId="77777777" w:rsidR="006D6964" w:rsidRDefault="006D6964" w:rsidP="009C0A2F">
      <w:r>
        <w:separator/>
      </w:r>
    </w:p>
  </w:footnote>
  <w:footnote w:type="continuationSeparator" w:id="0">
    <w:p w14:paraId="541BA6D3" w14:textId="77777777" w:rsidR="006D6964" w:rsidRDefault="006D6964" w:rsidP="009C0A2F">
      <w:r>
        <w:continuationSeparator/>
      </w:r>
    </w:p>
  </w:footnote>
  <w:footnote w:type="continuationNotice" w:id="1">
    <w:p w14:paraId="650C56E5" w14:textId="77777777" w:rsidR="006D6964" w:rsidRDefault="006D696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B910F" w14:textId="1BA11AD8" w:rsidR="00D84668" w:rsidRPr="005608AB" w:rsidRDefault="00C85318" w:rsidP="00D84668">
    <w:pPr>
      <w:pStyle w:val="Zhlav"/>
      <w:tabs>
        <w:tab w:val="clear" w:pos="9072"/>
        <w:tab w:val="right" w:pos="9720"/>
      </w:tabs>
      <w:rPr>
        <w:rFonts w:ascii="Arial" w:hAnsi="Arial" w:cs="Arial"/>
        <w:sz w:val="16"/>
        <w:szCs w:val="16"/>
        <w:lang w:val="cs-CZ"/>
      </w:rPr>
    </w:pPr>
    <w:r>
      <w:rPr>
        <w:rFonts w:ascii="Arial" w:hAnsi="Arial" w:cs="Arial"/>
        <w:sz w:val="16"/>
        <w:szCs w:val="16"/>
        <w:lang w:val="cs-CZ"/>
      </w:rPr>
      <w:t>Lužnice, ř. km 91,300 – 92,200, Lužnice – odstranění nánosů</w:t>
    </w:r>
    <w:r>
      <w:rPr>
        <w:rFonts w:ascii="Arial" w:hAnsi="Arial" w:cs="Arial"/>
        <w:sz w:val="16"/>
        <w:szCs w:val="16"/>
        <w:lang w:val="cs-CZ"/>
      </w:rPr>
      <w:tab/>
    </w:r>
    <w:r w:rsidR="00D84668" w:rsidRPr="0071541B">
      <w:rPr>
        <w:rFonts w:ascii="Arial" w:hAnsi="Arial" w:cs="Arial"/>
        <w:sz w:val="16"/>
        <w:szCs w:val="16"/>
      </w:rPr>
      <w:tab/>
    </w:r>
    <w:r w:rsidR="00D84668">
      <w:rPr>
        <w:rFonts w:ascii="Arial" w:hAnsi="Arial" w:cs="Arial"/>
        <w:sz w:val="16"/>
        <w:szCs w:val="16"/>
      </w:rPr>
      <w:t>SoD</w:t>
    </w:r>
  </w:p>
  <w:p w14:paraId="6718B893" w14:textId="77777777" w:rsidR="008F4DE4" w:rsidRPr="005608AB" w:rsidRDefault="008F4DE4" w:rsidP="00DC33E5">
    <w:pPr>
      <w:pStyle w:val="Zhlav"/>
      <w:tabs>
        <w:tab w:val="clear" w:pos="4536"/>
        <w:tab w:val="clear" w:pos="9072"/>
        <w:tab w:val="right" w:pos="9639"/>
      </w:tabs>
      <w:rPr>
        <w:lang w:val="cs-CZ"/>
      </w:rPr>
    </w:pPr>
  </w:p>
  <w:p w14:paraId="3A6DCE39" w14:textId="77777777" w:rsidR="008F4DE4" w:rsidRDefault="008F4DE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72934" w14:textId="77777777" w:rsidR="005608AB" w:rsidRPr="0071541B" w:rsidRDefault="005608AB" w:rsidP="005608AB">
    <w:pPr>
      <w:pStyle w:val="Zhlav"/>
      <w:tabs>
        <w:tab w:val="clear" w:pos="9072"/>
        <w:tab w:val="right" w:pos="9720"/>
      </w:tabs>
      <w:rPr>
        <w:rFonts w:ascii="Arial" w:hAnsi="Arial" w:cs="Arial"/>
        <w:sz w:val="16"/>
        <w:szCs w:val="16"/>
      </w:rPr>
    </w:pPr>
    <w:r>
      <w:rPr>
        <w:rFonts w:ascii="Arial" w:hAnsi="Arial" w:cs="Arial"/>
        <w:sz w:val="16"/>
        <w:szCs w:val="16"/>
      </w:rPr>
      <w:t>………………………………………………………..</w:t>
    </w:r>
    <w:r w:rsidRPr="0071541B">
      <w:rPr>
        <w:rFonts w:ascii="Arial" w:hAnsi="Arial" w:cs="Arial"/>
        <w:sz w:val="16"/>
        <w:szCs w:val="16"/>
      </w:rPr>
      <w:tab/>
    </w:r>
    <w:r>
      <w:rPr>
        <w:rFonts w:ascii="Arial" w:hAnsi="Arial" w:cs="Arial"/>
        <w:sz w:val="16"/>
        <w:szCs w:val="16"/>
      </w:rPr>
      <w:tab/>
    </w:r>
    <w:r w:rsidRPr="0071541B">
      <w:rPr>
        <w:rFonts w:ascii="Arial" w:hAnsi="Arial" w:cs="Arial"/>
        <w:sz w:val="16"/>
        <w:szCs w:val="16"/>
      </w:rPr>
      <w:t>SoD</w:t>
    </w:r>
  </w:p>
  <w:p w14:paraId="4AF4AA8C" w14:textId="77777777" w:rsidR="008F4DE4" w:rsidRDefault="008F4DE4" w:rsidP="00F33053">
    <w:pPr>
      <w:pStyle w:val="Zhlav"/>
      <w:ind w:left="-96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nsid w:val="09384A7B"/>
    <w:multiLevelType w:val="hybridMultilevel"/>
    <w:tmpl w:val="E8280256"/>
    <w:lvl w:ilvl="0" w:tplc="0405000F">
      <w:start w:val="1"/>
      <w:numFmt w:val="decimal"/>
      <w:lvlText w:val="%1."/>
      <w:lvlJc w:val="left"/>
      <w:pPr>
        <w:tabs>
          <w:tab w:val="num" w:pos="720"/>
        </w:tabs>
        <w:ind w:left="720" w:hanging="360"/>
      </w:p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26426EF"/>
    <w:multiLevelType w:val="multilevel"/>
    <w:tmpl w:val="9D8A35E4"/>
    <w:name w:val="WW8Num17"/>
    <w:lvl w:ilvl="0">
      <w:start w:val="1"/>
      <w:numFmt w:val="upperLetter"/>
      <w:pStyle w:val="PreambulePVL"/>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F942178"/>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0">
    <w:nsid w:val="288A7A5D"/>
    <w:multiLevelType w:val="hybridMultilevel"/>
    <w:tmpl w:val="8C96BE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2">
    <w:nsid w:val="2D9F5D5F"/>
    <w:multiLevelType w:val="multilevel"/>
    <w:tmpl w:val="9FDEA244"/>
    <w:name w:val="WW8Num13"/>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F67CD1"/>
    <w:multiLevelType w:val="hybridMultilevel"/>
    <w:tmpl w:val="5120D1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BBD01CD"/>
    <w:multiLevelType w:val="hybridMultilevel"/>
    <w:tmpl w:val="19C88EBE"/>
    <w:lvl w:ilvl="0" w:tplc="8658640E">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4479058A"/>
    <w:multiLevelType w:val="hybridMultilevel"/>
    <w:tmpl w:val="329E58AC"/>
    <w:lvl w:ilvl="0" w:tplc="73064790">
      <w:start w:val="1"/>
      <w:numFmt w:val="decimal"/>
      <w:lvlText w:val="%1."/>
      <w:lvlJc w:val="left"/>
      <w:pPr>
        <w:tabs>
          <w:tab w:val="num" w:pos="720"/>
        </w:tabs>
        <w:ind w:left="720" w:hanging="360"/>
      </w:pPr>
    </w:lvl>
    <w:lvl w:ilvl="1" w:tplc="55FADC2A">
      <w:start w:val="1"/>
      <w:numFmt w:val="lowerLetter"/>
      <w:lvlText w:val="%2)"/>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1CE05A9"/>
    <w:multiLevelType w:val="hybridMultilevel"/>
    <w:tmpl w:val="84BA40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8">
    <w:nsid w:val="7A9E5B3B"/>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9">
    <w:nsid w:val="7CBE5413"/>
    <w:multiLevelType w:val="hybridMultilevel"/>
    <w:tmpl w:val="BB264850"/>
    <w:lvl w:ilvl="0" w:tplc="7A2C590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ECA596E"/>
    <w:multiLevelType w:val="multilevel"/>
    <w:tmpl w:val="799CE37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644" w:hanging="360"/>
      </w:pPr>
      <w:rPr>
        <w:rFonts w:hint="default"/>
      </w:rPr>
    </w:lvl>
    <w:lvl w:ilvl="2">
      <w:start w:val="1"/>
      <w:numFmt w:val="lowerLetter"/>
      <w:pStyle w:val="SeznamsmlouvaPVL"/>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17"/>
  </w:num>
  <w:num w:numId="2">
    <w:abstractNumId w:val="12"/>
  </w:num>
  <w:num w:numId="3">
    <w:abstractNumId w:val="8"/>
  </w:num>
  <w:num w:numId="4">
    <w:abstractNumId w:val="20"/>
  </w:num>
  <w:num w:numId="5">
    <w:abstractNumId w:val="2"/>
  </w:num>
  <w:num w:numId="6">
    <w:abstractNumId w:val="3"/>
  </w:num>
  <w:num w:numId="7">
    <w:abstractNumId w:val="4"/>
  </w:num>
  <w:num w:numId="8">
    <w:abstractNumId w:val="5"/>
  </w:num>
  <w:num w:numId="9">
    <w:abstractNumId w:val="6"/>
  </w:num>
  <w:num w:numId="10">
    <w:abstractNumId w:val="15"/>
  </w:num>
  <w:num w:numId="11">
    <w:abstractNumId w:val="7"/>
  </w:num>
  <w:num w:numId="12">
    <w:abstractNumId w:val="9"/>
  </w:num>
  <w:num w:numId="13">
    <w:abstractNumId w:val="10"/>
  </w:num>
  <w:num w:numId="14">
    <w:abstractNumId w:val="11"/>
  </w:num>
  <w:num w:numId="15">
    <w:abstractNumId w:val="18"/>
  </w:num>
  <w:num w:numId="16">
    <w:abstractNumId w:val="14"/>
  </w:num>
  <w:num w:numId="17">
    <w:abstractNumId w:val="19"/>
  </w:num>
  <w:num w:numId="18">
    <w:abstractNumId w:val="16"/>
  </w:num>
  <w:num w:numId="19">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oNotTrackMoves/>
  <w:defaultTabStop w:val="708"/>
  <w:hyphenationZone w:val="425"/>
  <w:drawingGridHorizontalSpacing w:val="110"/>
  <w:displayHorizontalDrawingGridEvery w:val="2"/>
  <w:characterSpacingControl w:val="doNotCompress"/>
  <w:hdrShapeDefaults>
    <o:shapedefaults v:ext="edit" spidmax="26625"/>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056AF2"/>
    <w:rsid w:val="00000B00"/>
    <w:rsid w:val="000011CE"/>
    <w:rsid w:val="00002393"/>
    <w:rsid w:val="00003C77"/>
    <w:rsid w:val="00003E22"/>
    <w:rsid w:val="000041A5"/>
    <w:rsid w:val="0000421A"/>
    <w:rsid w:val="0000427A"/>
    <w:rsid w:val="00005382"/>
    <w:rsid w:val="000068F0"/>
    <w:rsid w:val="00006D78"/>
    <w:rsid w:val="00006DFB"/>
    <w:rsid w:val="00007766"/>
    <w:rsid w:val="000077F8"/>
    <w:rsid w:val="00010CE1"/>
    <w:rsid w:val="000110C1"/>
    <w:rsid w:val="00011507"/>
    <w:rsid w:val="00012007"/>
    <w:rsid w:val="000122FA"/>
    <w:rsid w:val="00012F5C"/>
    <w:rsid w:val="000134C3"/>
    <w:rsid w:val="000135B7"/>
    <w:rsid w:val="0001433A"/>
    <w:rsid w:val="00014872"/>
    <w:rsid w:val="00014B99"/>
    <w:rsid w:val="00015079"/>
    <w:rsid w:val="00015C1F"/>
    <w:rsid w:val="000173F8"/>
    <w:rsid w:val="00017EFA"/>
    <w:rsid w:val="00020CCB"/>
    <w:rsid w:val="0002141C"/>
    <w:rsid w:val="000218D9"/>
    <w:rsid w:val="00021D88"/>
    <w:rsid w:val="0002215B"/>
    <w:rsid w:val="00024327"/>
    <w:rsid w:val="00024856"/>
    <w:rsid w:val="00024B2B"/>
    <w:rsid w:val="000252A8"/>
    <w:rsid w:val="00026BA0"/>
    <w:rsid w:val="0002756E"/>
    <w:rsid w:val="00027716"/>
    <w:rsid w:val="000308FD"/>
    <w:rsid w:val="000314EF"/>
    <w:rsid w:val="00031652"/>
    <w:rsid w:val="00032343"/>
    <w:rsid w:val="00032CA7"/>
    <w:rsid w:val="00032D91"/>
    <w:rsid w:val="00033277"/>
    <w:rsid w:val="000335E6"/>
    <w:rsid w:val="000342AB"/>
    <w:rsid w:val="00034311"/>
    <w:rsid w:val="00035DAD"/>
    <w:rsid w:val="00037C78"/>
    <w:rsid w:val="00040D4A"/>
    <w:rsid w:val="00041309"/>
    <w:rsid w:val="00041C86"/>
    <w:rsid w:val="00041E72"/>
    <w:rsid w:val="000422DD"/>
    <w:rsid w:val="00043063"/>
    <w:rsid w:val="00044009"/>
    <w:rsid w:val="0004449C"/>
    <w:rsid w:val="0004452C"/>
    <w:rsid w:val="00045B2D"/>
    <w:rsid w:val="00046C38"/>
    <w:rsid w:val="00046E31"/>
    <w:rsid w:val="00047122"/>
    <w:rsid w:val="00047C1D"/>
    <w:rsid w:val="000502BE"/>
    <w:rsid w:val="000502CE"/>
    <w:rsid w:val="00051334"/>
    <w:rsid w:val="00052D8C"/>
    <w:rsid w:val="000546A9"/>
    <w:rsid w:val="000553DB"/>
    <w:rsid w:val="00055A97"/>
    <w:rsid w:val="00056397"/>
    <w:rsid w:val="00056631"/>
    <w:rsid w:val="000566A1"/>
    <w:rsid w:val="00056AF2"/>
    <w:rsid w:val="000572A5"/>
    <w:rsid w:val="000576CB"/>
    <w:rsid w:val="00057CA3"/>
    <w:rsid w:val="00057CCB"/>
    <w:rsid w:val="000604A9"/>
    <w:rsid w:val="000617C5"/>
    <w:rsid w:val="00061AD2"/>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970"/>
    <w:rsid w:val="00067CD0"/>
    <w:rsid w:val="00070E31"/>
    <w:rsid w:val="00070E58"/>
    <w:rsid w:val="00072040"/>
    <w:rsid w:val="00073269"/>
    <w:rsid w:val="00074381"/>
    <w:rsid w:val="000743AB"/>
    <w:rsid w:val="00075B7F"/>
    <w:rsid w:val="00075C93"/>
    <w:rsid w:val="00075E41"/>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36E9"/>
    <w:rsid w:val="00097EB9"/>
    <w:rsid w:val="000A0737"/>
    <w:rsid w:val="000A0B93"/>
    <w:rsid w:val="000A0DA7"/>
    <w:rsid w:val="000A1583"/>
    <w:rsid w:val="000A1856"/>
    <w:rsid w:val="000A1E99"/>
    <w:rsid w:val="000A286B"/>
    <w:rsid w:val="000A2FC0"/>
    <w:rsid w:val="000A381D"/>
    <w:rsid w:val="000A3B57"/>
    <w:rsid w:val="000A48AB"/>
    <w:rsid w:val="000A5ADF"/>
    <w:rsid w:val="000A5F02"/>
    <w:rsid w:val="000A643F"/>
    <w:rsid w:val="000A6529"/>
    <w:rsid w:val="000B0340"/>
    <w:rsid w:val="000B107E"/>
    <w:rsid w:val="000B1149"/>
    <w:rsid w:val="000B1558"/>
    <w:rsid w:val="000B22E8"/>
    <w:rsid w:val="000B27CF"/>
    <w:rsid w:val="000B5727"/>
    <w:rsid w:val="000B5C55"/>
    <w:rsid w:val="000B637D"/>
    <w:rsid w:val="000B6E03"/>
    <w:rsid w:val="000B7E12"/>
    <w:rsid w:val="000C1007"/>
    <w:rsid w:val="000C1263"/>
    <w:rsid w:val="000C1464"/>
    <w:rsid w:val="000C1484"/>
    <w:rsid w:val="000C26DE"/>
    <w:rsid w:val="000C27CD"/>
    <w:rsid w:val="000C3D49"/>
    <w:rsid w:val="000C53B9"/>
    <w:rsid w:val="000C58BB"/>
    <w:rsid w:val="000C6AED"/>
    <w:rsid w:val="000C7E11"/>
    <w:rsid w:val="000D0DAD"/>
    <w:rsid w:val="000D10F6"/>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7A89"/>
    <w:rsid w:val="000E0967"/>
    <w:rsid w:val="000E0FEE"/>
    <w:rsid w:val="000E22FF"/>
    <w:rsid w:val="000E386D"/>
    <w:rsid w:val="000E3C67"/>
    <w:rsid w:val="000E4960"/>
    <w:rsid w:val="000E4BEA"/>
    <w:rsid w:val="000E60CF"/>
    <w:rsid w:val="000E652B"/>
    <w:rsid w:val="000E6587"/>
    <w:rsid w:val="000E6D43"/>
    <w:rsid w:val="000F03E1"/>
    <w:rsid w:val="000F0470"/>
    <w:rsid w:val="000F1432"/>
    <w:rsid w:val="000F230A"/>
    <w:rsid w:val="000F2FC3"/>
    <w:rsid w:val="000F37F8"/>
    <w:rsid w:val="000F3BB1"/>
    <w:rsid w:val="000F4004"/>
    <w:rsid w:val="000F412B"/>
    <w:rsid w:val="000F5055"/>
    <w:rsid w:val="000F5429"/>
    <w:rsid w:val="000F54BB"/>
    <w:rsid w:val="000F64CF"/>
    <w:rsid w:val="000F6876"/>
    <w:rsid w:val="000F7EB0"/>
    <w:rsid w:val="0010003C"/>
    <w:rsid w:val="00100102"/>
    <w:rsid w:val="00100C82"/>
    <w:rsid w:val="00101031"/>
    <w:rsid w:val="001013F4"/>
    <w:rsid w:val="00101BD9"/>
    <w:rsid w:val="001029B3"/>
    <w:rsid w:val="001031EE"/>
    <w:rsid w:val="00104544"/>
    <w:rsid w:val="00104AC5"/>
    <w:rsid w:val="00104E6D"/>
    <w:rsid w:val="001056B4"/>
    <w:rsid w:val="00105CEB"/>
    <w:rsid w:val="00106DA8"/>
    <w:rsid w:val="00107346"/>
    <w:rsid w:val="00107D86"/>
    <w:rsid w:val="00110844"/>
    <w:rsid w:val="0011086C"/>
    <w:rsid w:val="001111E8"/>
    <w:rsid w:val="00111259"/>
    <w:rsid w:val="00111327"/>
    <w:rsid w:val="00111796"/>
    <w:rsid w:val="00113020"/>
    <w:rsid w:val="001133C9"/>
    <w:rsid w:val="0011493E"/>
    <w:rsid w:val="00115566"/>
    <w:rsid w:val="00115880"/>
    <w:rsid w:val="00115987"/>
    <w:rsid w:val="00115CE1"/>
    <w:rsid w:val="001161A1"/>
    <w:rsid w:val="00116DBF"/>
    <w:rsid w:val="00117074"/>
    <w:rsid w:val="00117094"/>
    <w:rsid w:val="001171A3"/>
    <w:rsid w:val="00120448"/>
    <w:rsid w:val="00120CD4"/>
    <w:rsid w:val="0012119A"/>
    <w:rsid w:val="00122BA4"/>
    <w:rsid w:val="00123CBC"/>
    <w:rsid w:val="00124B36"/>
    <w:rsid w:val="00124F9F"/>
    <w:rsid w:val="001253B5"/>
    <w:rsid w:val="0013132A"/>
    <w:rsid w:val="001319C8"/>
    <w:rsid w:val="00131DA1"/>
    <w:rsid w:val="0013246B"/>
    <w:rsid w:val="001326F5"/>
    <w:rsid w:val="00132AD4"/>
    <w:rsid w:val="00133533"/>
    <w:rsid w:val="0013388B"/>
    <w:rsid w:val="001351C2"/>
    <w:rsid w:val="00136C02"/>
    <w:rsid w:val="00136CC5"/>
    <w:rsid w:val="001377F1"/>
    <w:rsid w:val="0014065A"/>
    <w:rsid w:val="001410B0"/>
    <w:rsid w:val="00142C85"/>
    <w:rsid w:val="00142FF0"/>
    <w:rsid w:val="0014459E"/>
    <w:rsid w:val="00144904"/>
    <w:rsid w:val="00144AC6"/>
    <w:rsid w:val="00144DBD"/>
    <w:rsid w:val="00144F26"/>
    <w:rsid w:val="00146944"/>
    <w:rsid w:val="00147D73"/>
    <w:rsid w:val="001502EA"/>
    <w:rsid w:val="00151D91"/>
    <w:rsid w:val="00152D25"/>
    <w:rsid w:val="001534F1"/>
    <w:rsid w:val="00153540"/>
    <w:rsid w:val="001538F5"/>
    <w:rsid w:val="0015396E"/>
    <w:rsid w:val="001539D2"/>
    <w:rsid w:val="00153B70"/>
    <w:rsid w:val="00153E54"/>
    <w:rsid w:val="0015420D"/>
    <w:rsid w:val="0015443B"/>
    <w:rsid w:val="0015453F"/>
    <w:rsid w:val="00154E70"/>
    <w:rsid w:val="0015590D"/>
    <w:rsid w:val="00155945"/>
    <w:rsid w:val="001561BB"/>
    <w:rsid w:val="001562D3"/>
    <w:rsid w:val="0015651C"/>
    <w:rsid w:val="00157327"/>
    <w:rsid w:val="0015735B"/>
    <w:rsid w:val="00157F81"/>
    <w:rsid w:val="00160C35"/>
    <w:rsid w:val="00161DB0"/>
    <w:rsid w:val="001629FA"/>
    <w:rsid w:val="001636DA"/>
    <w:rsid w:val="001651A5"/>
    <w:rsid w:val="00165E51"/>
    <w:rsid w:val="00166364"/>
    <w:rsid w:val="001672EA"/>
    <w:rsid w:val="00167535"/>
    <w:rsid w:val="00167D3A"/>
    <w:rsid w:val="00171385"/>
    <w:rsid w:val="00171451"/>
    <w:rsid w:val="001719BF"/>
    <w:rsid w:val="001726AE"/>
    <w:rsid w:val="00172CAB"/>
    <w:rsid w:val="00172ED6"/>
    <w:rsid w:val="00172F37"/>
    <w:rsid w:val="001739A5"/>
    <w:rsid w:val="00173BEC"/>
    <w:rsid w:val="00173D49"/>
    <w:rsid w:val="00173F3A"/>
    <w:rsid w:val="00174E28"/>
    <w:rsid w:val="001755DF"/>
    <w:rsid w:val="00175B6D"/>
    <w:rsid w:val="0017756F"/>
    <w:rsid w:val="00177C7A"/>
    <w:rsid w:val="00180426"/>
    <w:rsid w:val="00180773"/>
    <w:rsid w:val="001815B4"/>
    <w:rsid w:val="00182222"/>
    <w:rsid w:val="00182487"/>
    <w:rsid w:val="00183E5C"/>
    <w:rsid w:val="00185642"/>
    <w:rsid w:val="00186390"/>
    <w:rsid w:val="0018662F"/>
    <w:rsid w:val="00186AB4"/>
    <w:rsid w:val="001871B1"/>
    <w:rsid w:val="00187816"/>
    <w:rsid w:val="00190C3F"/>
    <w:rsid w:val="00191B63"/>
    <w:rsid w:val="00191CFE"/>
    <w:rsid w:val="00192639"/>
    <w:rsid w:val="0019392B"/>
    <w:rsid w:val="00193A99"/>
    <w:rsid w:val="001941E1"/>
    <w:rsid w:val="00194633"/>
    <w:rsid w:val="00194A5F"/>
    <w:rsid w:val="00194F43"/>
    <w:rsid w:val="001953A7"/>
    <w:rsid w:val="00196C4B"/>
    <w:rsid w:val="00196E3D"/>
    <w:rsid w:val="001A0185"/>
    <w:rsid w:val="001A0FD0"/>
    <w:rsid w:val="001A16BB"/>
    <w:rsid w:val="001A2423"/>
    <w:rsid w:val="001A2663"/>
    <w:rsid w:val="001A292C"/>
    <w:rsid w:val="001A2956"/>
    <w:rsid w:val="001A374C"/>
    <w:rsid w:val="001A4308"/>
    <w:rsid w:val="001A4649"/>
    <w:rsid w:val="001A4DDE"/>
    <w:rsid w:val="001A677A"/>
    <w:rsid w:val="001A6A2A"/>
    <w:rsid w:val="001A7562"/>
    <w:rsid w:val="001A7C66"/>
    <w:rsid w:val="001B128B"/>
    <w:rsid w:val="001B3927"/>
    <w:rsid w:val="001B40A5"/>
    <w:rsid w:val="001B4C9B"/>
    <w:rsid w:val="001B4CD0"/>
    <w:rsid w:val="001B4EC1"/>
    <w:rsid w:val="001B63F1"/>
    <w:rsid w:val="001C01A9"/>
    <w:rsid w:val="001C055D"/>
    <w:rsid w:val="001C070A"/>
    <w:rsid w:val="001C0AD9"/>
    <w:rsid w:val="001C0B8B"/>
    <w:rsid w:val="001C0C37"/>
    <w:rsid w:val="001C3688"/>
    <w:rsid w:val="001C37FF"/>
    <w:rsid w:val="001C432B"/>
    <w:rsid w:val="001C4588"/>
    <w:rsid w:val="001C4FBC"/>
    <w:rsid w:val="001C79A1"/>
    <w:rsid w:val="001D09ED"/>
    <w:rsid w:val="001D1E1E"/>
    <w:rsid w:val="001D23F6"/>
    <w:rsid w:val="001D355D"/>
    <w:rsid w:val="001D417A"/>
    <w:rsid w:val="001D75F7"/>
    <w:rsid w:val="001D7F0D"/>
    <w:rsid w:val="001E0902"/>
    <w:rsid w:val="001E11AE"/>
    <w:rsid w:val="001E18E9"/>
    <w:rsid w:val="001E1999"/>
    <w:rsid w:val="001E1F56"/>
    <w:rsid w:val="001E1F5D"/>
    <w:rsid w:val="001E23CC"/>
    <w:rsid w:val="001E2B11"/>
    <w:rsid w:val="001E2FF3"/>
    <w:rsid w:val="001E5D58"/>
    <w:rsid w:val="001E5E3C"/>
    <w:rsid w:val="001E6BEE"/>
    <w:rsid w:val="001E6FB4"/>
    <w:rsid w:val="001E7874"/>
    <w:rsid w:val="001F0104"/>
    <w:rsid w:val="001F0C90"/>
    <w:rsid w:val="001F1A64"/>
    <w:rsid w:val="001F1EA7"/>
    <w:rsid w:val="001F1EDE"/>
    <w:rsid w:val="001F2635"/>
    <w:rsid w:val="001F2B4C"/>
    <w:rsid w:val="001F48BE"/>
    <w:rsid w:val="001F5F03"/>
    <w:rsid w:val="001F6F6C"/>
    <w:rsid w:val="001F73EC"/>
    <w:rsid w:val="001F7C27"/>
    <w:rsid w:val="001F7E83"/>
    <w:rsid w:val="001F7FA1"/>
    <w:rsid w:val="00200D0C"/>
    <w:rsid w:val="0020197F"/>
    <w:rsid w:val="00201B3C"/>
    <w:rsid w:val="002028AE"/>
    <w:rsid w:val="00202D44"/>
    <w:rsid w:val="002056AD"/>
    <w:rsid w:val="00205C56"/>
    <w:rsid w:val="00206A3F"/>
    <w:rsid w:val="0020790F"/>
    <w:rsid w:val="00207935"/>
    <w:rsid w:val="00207DD9"/>
    <w:rsid w:val="002104A0"/>
    <w:rsid w:val="0021127F"/>
    <w:rsid w:val="00211B81"/>
    <w:rsid w:val="00211E48"/>
    <w:rsid w:val="00212114"/>
    <w:rsid w:val="00212970"/>
    <w:rsid w:val="00214551"/>
    <w:rsid w:val="002145A9"/>
    <w:rsid w:val="0021464A"/>
    <w:rsid w:val="00216C23"/>
    <w:rsid w:val="00216F8A"/>
    <w:rsid w:val="002175B7"/>
    <w:rsid w:val="00217B7F"/>
    <w:rsid w:val="0022092F"/>
    <w:rsid w:val="00220EE9"/>
    <w:rsid w:val="00222F67"/>
    <w:rsid w:val="00223017"/>
    <w:rsid w:val="00223A04"/>
    <w:rsid w:val="00223B32"/>
    <w:rsid w:val="002249A7"/>
    <w:rsid w:val="00226098"/>
    <w:rsid w:val="002264A9"/>
    <w:rsid w:val="002270E9"/>
    <w:rsid w:val="002272D3"/>
    <w:rsid w:val="00227CEF"/>
    <w:rsid w:val="00231C49"/>
    <w:rsid w:val="00231DC2"/>
    <w:rsid w:val="00233858"/>
    <w:rsid w:val="00235A74"/>
    <w:rsid w:val="00235FD3"/>
    <w:rsid w:val="00237D06"/>
    <w:rsid w:val="00240A33"/>
    <w:rsid w:val="00240B36"/>
    <w:rsid w:val="002416B0"/>
    <w:rsid w:val="002424E4"/>
    <w:rsid w:val="00242531"/>
    <w:rsid w:val="00242D15"/>
    <w:rsid w:val="0024389F"/>
    <w:rsid w:val="0024442F"/>
    <w:rsid w:val="00245653"/>
    <w:rsid w:val="00245FF3"/>
    <w:rsid w:val="0024684C"/>
    <w:rsid w:val="00251049"/>
    <w:rsid w:val="0025137D"/>
    <w:rsid w:val="00251684"/>
    <w:rsid w:val="00251786"/>
    <w:rsid w:val="00251C78"/>
    <w:rsid w:val="0025238E"/>
    <w:rsid w:val="002526BC"/>
    <w:rsid w:val="0025327F"/>
    <w:rsid w:val="00253448"/>
    <w:rsid w:val="0025363B"/>
    <w:rsid w:val="00253B21"/>
    <w:rsid w:val="00253E25"/>
    <w:rsid w:val="00255BF1"/>
    <w:rsid w:val="00255ED1"/>
    <w:rsid w:val="002563A1"/>
    <w:rsid w:val="002572A5"/>
    <w:rsid w:val="00257E6D"/>
    <w:rsid w:val="0026057D"/>
    <w:rsid w:val="0026065A"/>
    <w:rsid w:val="00260CE1"/>
    <w:rsid w:val="00260EDD"/>
    <w:rsid w:val="00261C33"/>
    <w:rsid w:val="00261ED1"/>
    <w:rsid w:val="0026209A"/>
    <w:rsid w:val="00262231"/>
    <w:rsid w:val="00262380"/>
    <w:rsid w:val="0026365A"/>
    <w:rsid w:val="0026458D"/>
    <w:rsid w:val="002649C7"/>
    <w:rsid w:val="00265891"/>
    <w:rsid w:val="00266176"/>
    <w:rsid w:val="00266219"/>
    <w:rsid w:val="002662AF"/>
    <w:rsid w:val="00266361"/>
    <w:rsid w:val="002665A8"/>
    <w:rsid w:val="0026711E"/>
    <w:rsid w:val="0026757C"/>
    <w:rsid w:val="00271183"/>
    <w:rsid w:val="002718D1"/>
    <w:rsid w:val="002720A4"/>
    <w:rsid w:val="002727C4"/>
    <w:rsid w:val="002749FB"/>
    <w:rsid w:val="00276117"/>
    <w:rsid w:val="00276140"/>
    <w:rsid w:val="00276256"/>
    <w:rsid w:val="002763B0"/>
    <w:rsid w:val="0027723F"/>
    <w:rsid w:val="002778F5"/>
    <w:rsid w:val="00277DF9"/>
    <w:rsid w:val="00280883"/>
    <w:rsid w:val="00280BDB"/>
    <w:rsid w:val="00281527"/>
    <w:rsid w:val="0028299B"/>
    <w:rsid w:val="00283E93"/>
    <w:rsid w:val="00285393"/>
    <w:rsid w:val="00285790"/>
    <w:rsid w:val="00285BAC"/>
    <w:rsid w:val="00285DD3"/>
    <w:rsid w:val="0028619D"/>
    <w:rsid w:val="00286BDC"/>
    <w:rsid w:val="00290615"/>
    <w:rsid w:val="0029067C"/>
    <w:rsid w:val="002909DA"/>
    <w:rsid w:val="00290D4A"/>
    <w:rsid w:val="002913E7"/>
    <w:rsid w:val="00291F0B"/>
    <w:rsid w:val="00292361"/>
    <w:rsid w:val="00292855"/>
    <w:rsid w:val="00292A69"/>
    <w:rsid w:val="00294FA1"/>
    <w:rsid w:val="0029708D"/>
    <w:rsid w:val="00297428"/>
    <w:rsid w:val="002A03EB"/>
    <w:rsid w:val="002A0B3E"/>
    <w:rsid w:val="002A0EB9"/>
    <w:rsid w:val="002A1493"/>
    <w:rsid w:val="002A2400"/>
    <w:rsid w:val="002A2667"/>
    <w:rsid w:val="002A26BB"/>
    <w:rsid w:val="002A3B94"/>
    <w:rsid w:val="002A3BD6"/>
    <w:rsid w:val="002A43C2"/>
    <w:rsid w:val="002A537F"/>
    <w:rsid w:val="002A58C8"/>
    <w:rsid w:val="002A598F"/>
    <w:rsid w:val="002A6486"/>
    <w:rsid w:val="002A6D63"/>
    <w:rsid w:val="002A70E7"/>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C42"/>
    <w:rsid w:val="002C3209"/>
    <w:rsid w:val="002C3DBF"/>
    <w:rsid w:val="002C429D"/>
    <w:rsid w:val="002C43E2"/>
    <w:rsid w:val="002C475E"/>
    <w:rsid w:val="002C47AF"/>
    <w:rsid w:val="002C66D5"/>
    <w:rsid w:val="002D08FA"/>
    <w:rsid w:val="002D1DAC"/>
    <w:rsid w:val="002D2E3C"/>
    <w:rsid w:val="002D36C7"/>
    <w:rsid w:val="002D4B1E"/>
    <w:rsid w:val="002D4B7A"/>
    <w:rsid w:val="002D5271"/>
    <w:rsid w:val="002D5499"/>
    <w:rsid w:val="002D5612"/>
    <w:rsid w:val="002D5A34"/>
    <w:rsid w:val="002D6D22"/>
    <w:rsid w:val="002D7598"/>
    <w:rsid w:val="002D7C6A"/>
    <w:rsid w:val="002D7CBE"/>
    <w:rsid w:val="002D7D91"/>
    <w:rsid w:val="002E0261"/>
    <w:rsid w:val="002E0D37"/>
    <w:rsid w:val="002E1E91"/>
    <w:rsid w:val="002E2158"/>
    <w:rsid w:val="002E242F"/>
    <w:rsid w:val="002E2F42"/>
    <w:rsid w:val="002E3393"/>
    <w:rsid w:val="002E3AC4"/>
    <w:rsid w:val="002E4736"/>
    <w:rsid w:val="002E49A4"/>
    <w:rsid w:val="002E4B8E"/>
    <w:rsid w:val="002E4CF6"/>
    <w:rsid w:val="002E57DE"/>
    <w:rsid w:val="002E5DAF"/>
    <w:rsid w:val="002E6558"/>
    <w:rsid w:val="002E736B"/>
    <w:rsid w:val="002F0098"/>
    <w:rsid w:val="002F01E3"/>
    <w:rsid w:val="002F03C7"/>
    <w:rsid w:val="002F1BC1"/>
    <w:rsid w:val="002F25F7"/>
    <w:rsid w:val="002F36EF"/>
    <w:rsid w:val="002F4BC9"/>
    <w:rsid w:val="002F60BC"/>
    <w:rsid w:val="002F68F4"/>
    <w:rsid w:val="002F6963"/>
    <w:rsid w:val="002F75C7"/>
    <w:rsid w:val="002F7635"/>
    <w:rsid w:val="002F7860"/>
    <w:rsid w:val="003011D4"/>
    <w:rsid w:val="0030266A"/>
    <w:rsid w:val="00302B11"/>
    <w:rsid w:val="00302ED2"/>
    <w:rsid w:val="00306188"/>
    <w:rsid w:val="00306DF1"/>
    <w:rsid w:val="00306FBE"/>
    <w:rsid w:val="00307135"/>
    <w:rsid w:val="0030752F"/>
    <w:rsid w:val="00307B8E"/>
    <w:rsid w:val="00311C0A"/>
    <w:rsid w:val="0031234B"/>
    <w:rsid w:val="00312CA2"/>
    <w:rsid w:val="0031405B"/>
    <w:rsid w:val="00314334"/>
    <w:rsid w:val="00314592"/>
    <w:rsid w:val="00315006"/>
    <w:rsid w:val="00315EEA"/>
    <w:rsid w:val="0031625E"/>
    <w:rsid w:val="003166B4"/>
    <w:rsid w:val="003167E8"/>
    <w:rsid w:val="003168E8"/>
    <w:rsid w:val="00317B2F"/>
    <w:rsid w:val="00317E70"/>
    <w:rsid w:val="00320250"/>
    <w:rsid w:val="0032079D"/>
    <w:rsid w:val="003211D4"/>
    <w:rsid w:val="00321901"/>
    <w:rsid w:val="00321E58"/>
    <w:rsid w:val="0032200A"/>
    <w:rsid w:val="00322537"/>
    <w:rsid w:val="003239D5"/>
    <w:rsid w:val="00323E1B"/>
    <w:rsid w:val="003246BB"/>
    <w:rsid w:val="00325DED"/>
    <w:rsid w:val="003268A1"/>
    <w:rsid w:val="00326F79"/>
    <w:rsid w:val="00326FBC"/>
    <w:rsid w:val="00327879"/>
    <w:rsid w:val="00327CC6"/>
    <w:rsid w:val="00330A53"/>
    <w:rsid w:val="00330B97"/>
    <w:rsid w:val="00331104"/>
    <w:rsid w:val="00331B67"/>
    <w:rsid w:val="00331D7A"/>
    <w:rsid w:val="00332329"/>
    <w:rsid w:val="00332BFF"/>
    <w:rsid w:val="0033390A"/>
    <w:rsid w:val="00333DCB"/>
    <w:rsid w:val="00336091"/>
    <w:rsid w:val="00337C38"/>
    <w:rsid w:val="00340F8C"/>
    <w:rsid w:val="00341080"/>
    <w:rsid w:val="003415F8"/>
    <w:rsid w:val="00342B50"/>
    <w:rsid w:val="003433B8"/>
    <w:rsid w:val="0034358D"/>
    <w:rsid w:val="00345175"/>
    <w:rsid w:val="0034530B"/>
    <w:rsid w:val="0034550C"/>
    <w:rsid w:val="00346875"/>
    <w:rsid w:val="003469DC"/>
    <w:rsid w:val="00346B27"/>
    <w:rsid w:val="00347A57"/>
    <w:rsid w:val="00347EEC"/>
    <w:rsid w:val="00350356"/>
    <w:rsid w:val="00351930"/>
    <w:rsid w:val="00352AE1"/>
    <w:rsid w:val="00352C68"/>
    <w:rsid w:val="003532F0"/>
    <w:rsid w:val="00353560"/>
    <w:rsid w:val="00353F5E"/>
    <w:rsid w:val="00354083"/>
    <w:rsid w:val="00356B84"/>
    <w:rsid w:val="00357003"/>
    <w:rsid w:val="003574C0"/>
    <w:rsid w:val="00357AD9"/>
    <w:rsid w:val="00357DAE"/>
    <w:rsid w:val="003618F8"/>
    <w:rsid w:val="00363F62"/>
    <w:rsid w:val="003645AA"/>
    <w:rsid w:val="00365D71"/>
    <w:rsid w:val="00366C46"/>
    <w:rsid w:val="0036789F"/>
    <w:rsid w:val="003725E8"/>
    <w:rsid w:val="0037342F"/>
    <w:rsid w:val="00373BDA"/>
    <w:rsid w:val="00373F81"/>
    <w:rsid w:val="003743CB"/>
    <w:rsid w:val="0037481D"/>
    <w:rsid w:val="003756F2"/>
    <w:rsid w:val="00376526"/>
    <w:rsid w:val="0037663C"/>
    <w:rsid w:val="0037740D"/>
    <w:rsid w:val="0037776F"/>
    <w:rsid w:val="00380064"/>
    <w:rsid w:val="003802CB"/>
    <w:rsid w:val="00380FD6"/>
    <w:rsid w:val="00382F6E"/>
    <w:rsid w:val="00383459"/>
    <w:rsid w:val="00383DB0"/>
    <w:rsid w:val="00383FEB"/>
    <w:rsid w:val="00385348"/>
    <w:rsid w:val="003857D0"/>
    <w:rsid w:val="00385F12"/>
    <w:rsid w:val="003867CD"/>
    <w:rsid w:val="00386D87"/>
    <w:rsid w:val="00387F2B"/>
    <w:rsid w:val="00390B3C"/>
    <w:rsid w:val="00390D07"/>
    <w:rsid w:val="00391471"/>
    <w:rsid w:val="00391EF8"/>
    <w:rsid w:val="00392261"/>
    <w:rsid w:val="003923D1"/>
    <w:rsid w:val="00393DB2"/>
    <w:rsid w:val="003947E4"/>
    <w:rsid w:val="00394C4C"/>
    <w:rsid w:val="00394DAB"/>
    <w:rsid w:val="003953E0"/>
    <w:rsid w:val="00395B8D"/>
    <w:rsid w:val="0039620F"/>
    <w:rsid w:val="003963E7"/>
    <w:rsid w:val="00396A99"/>
    <w:rsid w:val="00397D88"/>
    <w:rsid w:val="003A0266"/>
    <w:rsid w:val="003A05C4"/>
    <w:rsid w:val="003A0DCD"/>
    <w:rsid w:val="003A13DD"/>
    <w:rsid w:val="003A1FCA"/>
    <w:rsid w:val="003A2210"/>
    <w:rsid w:val="003A29BF"/>
    <w:rsid w:val="003A360D"/>
    <w:rsid w:val="003A49FF"/>
    <w:rsid w:val="003A4FB8"/>
    <w:rsid w:val="003A52B9"/>
    <w:rsid w:val="003A5696"/>
    <w:rsid w:val="003A5C97"/>
    <w:rsid w:val="003A684F"/>
    <w:rsid w:val="003A74B6"/>
    <w:rsid w:val="003A74CB"/>
    <w:rsid w:val="003A7E36"/>
    <w:rsid w:val="003A7E9D"/>
    <w:rsid w:val="003B0072"/>
    <w:rsid w:val="003B03ED"/>
    <w:rsid w:val="003B1079"/>
    <w:rsid w:val="003B1578"/>
    <w:rsid w:val="003B1D81"/>
    <w:rsid w:val="003B2156"/>
    <w:rsid w:val="003B2CA8"/>
    <w:rsid w:val="003B3957"/>
    <w:rsid w:val="003B4593"/>
    <w:rsid w:val="003B5195"/>
    <w:rsid w:val="003B5553"/>
    <w:rsid w:val="003B58B4"/>
    <w:rsid w:val="003B6006"/>
    <w:rsid w:val="003B634F"/>
    <w:rsid w:val="003B7374"/>
    <w:rsid w:val="003B7958"/>
    <w:rsid w:val="003B7D27"/>
    <w:rsid w:val="003C08E1"/>
    <w:rsid w:val="003C12A7"/>
    <w:rsid w:val="003C1312"/>
    <w:rsid w:val="003C13AC"/>
    <w:rsid w:val="003C238C"/>
    <w:rsid w:val="003C2531"/>
    <w:rsid w:val="003C2613"/>
    <w:rsid w:val="003C49E2"/>
    <w:rsid w:val="003C4E22"/>
    <w:rsid w:val="003C4FB9"/>
    <w:rsid w:val="003C5470"/>
    <w:rsid w:val="003C608E"/>
    <w:rsid w:val="003C6411"/>
    <w:rsid w:val="003C6B52"/>
    <w:rsid w:val="003C734B"/>
    <w:rsid w:val="003C7825"/>
    <w:rsid w:val="003C7F58"/>
    <w:rsid w:val="003D0125"/>
    <w:rsid w:val="003D1116"/>
    <w:rsid w:val="003D2991"/>
    <w:rsid w:val="003D2A3B"/>
    <w:rsid w:val="003D2CC8"/>
    <w:rsid w:val="003D2F8E"/>
    <w:rsid w:val="003D33BB"/>
    <w:rsid w:val="003D3E94"/>
    <w:rsid w:val="003D4022"/>
    <w:rsid w:val="003D6A70"/>
    <w:rsid w:val="003E11DA"/>
    <w:rsid w:val="003E1A88"/>
    <w:rsid w:val="003E1E43"/>
    <w:rsid w:val="003E1F7D"/>
    <w:rsid w:val="003E2165"/>
    <w:rsid w:val="003E244D"/>
    <w:rsid w:val="003E3BFB"/>
    <w:rsid w:val="003E4061"/>
    <w:rsid w:val="003E4EBA"/>
    <w:rsid w:val="003E5079"/>
    <w:rsid w:val="003E5572"/>
    <w:rsid w:val="003E76CF"/>
    <w:rsid w:val="003E7A90"/>
    <w:rsid w:val="003F3266"/>
    <w:rsid w:val="003F3B06"/>
    <w:rsid w:val="003F49B5"/>
    <w:rsid w:val="003F58DB"/>
    <w:rsid w:val="004000AC"/>
    <w:rsid w:val="0040040E"/>
    <w:rsid w:val="004005E0"/>
    <w:rsid w:val="00400D9F"/>
    <w:rsid w:val="0040295D"/>
    <w:rsid w:val="00402E63"/>
    <w:rsid w:val="004041C7"/>
    <w:rsid w:val="0040458D"/>
    <w:rsid w:val="004058F6"/>
    <w:rsid w:val="00405AD3"/>
    <w:rsid w:val="004062DC"/>
    <w:rsid w:val="00406805"/>
    <w:rsid w:val="00406990"/>
    <w:rsid w:val="00406F84"/>
    <w:rsid w:val="00407F87"/>
    <w:rsid w:val="0041027E"/>
    <w:rsid w:val="00411B07"/>
    <w:rsid w:val="00412301"/>
    <w:rsid w:val="00412E9B"/>
    <w:rsid w:val="00412EFF"/>
    <w:rsid w:val="00413119"/>
    <w:rsid w:val="00413318"/>
    <w:rsid w:val="00413893"/>
    <w:rsid w:val="00414238"/>
    <w:rsid w:val="004149BD"/>
    <w:rsid w:val="0041514F"/>
    <w:rsid w:val="00416146"/>
    <w:rsid w:val="0041631B"/>
    <w:rsid w:val="004169A0"/>
    <w:rsid w:val="0041720F"/>
    <w:rsid w:val="004172E6"/>
    <w:rsid w:val="00417579"/>
    <w:rsid w:val="00417C38"/>
    <w:rsid w:val="004209C6"/>
    <w:rsid w:val="004216E5"/>
    <w:rsid w:val="0042243C"/>
    <w:rsid w:val="00422B3B"/>
    <w:rsid w:val="0042305A"/>
    <w:rsid w:val="004244DA"/>
    <w:rsid w:val="004261F4"/>
    <w:rsid w:val="00426C9D"/>
    <w:rsid w:val="00427209"/>
    <w:rsid w:val="00427920"/>
    <w:rsid w:val="00430D6A"/>
    <w:rsid w:val="004314CB"/>
    <w:rsid w:val="004320FE"/>
    <w:rsid w:val="00432835"/>
    <w:rsid w:val="00433620"/>
    <w:rsid w:val="0043390C"/>
    <w:rsid w:val="00434279"/>
    <w:rsid w:val="0043446B"/>
    <w:rsid w:val="00434BA1"/>
    <w:rsid w:val="00434C33"/>
    <w:rsid w:val="004354BB"/>
    <w:rsid w:val="00436897"/>
    <w:rsid w:val="0043695A"/>
    <w:rsid w:val="00437076"/>
    <w:rsid w:val="00441541"/>
    <w:rsid w:val="004415DA"/>
    <w:rsid w:val="00442356"/>
    <w:rsid w:val="00443CB9"/>
    <w:rsid w:val="00444121"/>
    <w:rsid w:val="00445791"/>
    <w:rsid w:val="00445919"/>
    <w:rsid w:val="00445995"/>
    <w:rsid w:val="0044680C"/>
    <w:rsid w:val="00446A49"/>
    <w:rsid w:val="00446CFE"/>
    <w:rsid w:val="0044705E"/>
    <w:rsid w:val="0045044D"/>
    <w:rsid w:val="004509AE"/>
    <w:rsid w:val="00450FA9"/>
    <w:rsid w:val="004518DE"/>
    <w:rsid w:val="00451F81"/>
    <w:rsid w:val="00452350"/>
    <w:rsid w:val="004525E8"/>
    <w:rsid w:val="0045380E"/>
    <w:rsid w:val="00454949"/>
    <w:rsid w:val="0045504F"/>
    <w:rsid w:val="00456524"/>
    <w:rsid w:val="00456A38"/>
    <w:rsid w:val="00457732"/>
    <w:rsid w:val="00457C86"/>
    <w:rsid w:val="00457EF0"/>
    <w:rsid w:val="00461833"/>
    <w:rsid w:val="00461963"/>
    <w:rsid w:val="004620A6"/>
    <w:rsid w:val="00462428"/>
    <w:rsid w:val="00462EED"/>
    <w:rsid w:val="004640E8"/>
    <w:rsid w:val="00464289"/>
    <w:rsid w:val="00464C24"/>
    <w:rsid w:val="00465156"/>
    <w:rsid w:val="00465255"/>
    <w:rsid w:val="0046525F"/>
    <w:rsid w:val="004663A2"/>
    <w:rsid w:val="004666E9"/>
    <w:rsid w:val="004669A3"/>
    <w:rsid w:val="00466BD9"/>
    <w:rsid w:val="00466DFC"/>
    <w:rsid w:val="0046769B"/>
    <w:rsid w:val="00467799"/>
    <w:rsid w:val="004679C4"/>
    <w:rsid w:val="00470660"/>
    <w:rsid w:val="00471EC2"/>
    <w:rsid w:val="004723E7"/>
    <w:rsid w:val="004729B9"/>
    <w:rsid w:val="00473705"/>
    <w:rsid w:val="0047383B"/>
    <w:rsid w:val="00473FED"/>
    <w:rsid w:val="00474B3A"/>
    <w:rsid w:val="00476140"/>
    <w:rsid w:val="0047631E"/>
    <w:rsid w:val="004768C6"/>
    <w:rsid w:val="00476D96"/>
    <w:rsid w:val="004770A1"/>
    <w:rsid w:val="0048019A"/>
    <w:rsid w:val="00480A18"/>
    <w:rsid w:val="00481236"/>
    <w:rsid w:val="00481457"/>
    <w:rsid w:val="00482E61"/>
    <w:rsid w:val="004832ED"/>
    <w:rsid w:val="00483308"/>
    <w:rsid w:val="00483B7A"/>
    <w:rsid w:val="00484219"/>
    <w:rsid w:val="00486583"/>
    <w:rsid w:val="00486E70"/>
    <w:rsid w:val="00487727"/>
    <w:rsid w:val="0049203C"/>
    <w:rsid w:val="00492456"/>
    <w:rsid w:val="00492836"/>
    <w:rsid w:val="00493893"/>
    <w:rsid w:val="004939B7"/>
    <w:rsid w:val="00494AFF"/>
    <w:rsid w:val="00495704"/>
    <w:rsid w:val="004967CD"/>
    <w:rsid w:val="00496FDA"/>
    <w:rsid w:val="004970DA"/>
    <w:rsid w:val="0049725F"/>
    <w:rsid w:val="004A053C"/>
    <w:rsid w:val="004A08CC"/>
    <w:rsid w:val="004A1236"/>
    <w:rsid w:val="004A16D9"/>
    <w:rsid w:val="004A206F"/>
    <w:rsid w:val="004A2939"/>
    <w:rsid w:val="004A3A5D"/>
    <w:rsid w:val="004A3A9E"/>
    <w:rsid w:val="004A3DAA"/>
    <w:rsid w:val="004A4C21"/>
    <w:rsid w:val="004A5D80"/>
    <w:rsid w:val="004A65E6"/>
    <w:rsid w:val="004A6D2E"/>
    <w:rsid w:val="004A7DD2"/>
    <w:rsid w:val="004B0B4E"/>
    <w:rsid w:val="004B101A"/>
    <w:rsid w:val="004B19EA"/>
    <w:rsid w:val="004B30A8"/>
    <w:rsid w:val="004B3CE1"/>
    <w:rsid w:val="004B3D2D"/>
    <w:rsid w:val="004B46D6"/>
    <w:rsid w:val="004B479B"/>
    <w:rsid w:val="004B51DE"/>
    <w:rsid w:val="004B56E2"/>
    <w:rsid w:val="004B5ED6"/>
    <w:rsid w:val="004B6B31"/>
    <w:rsid w:val="004B6CCD"/>
    <w:rsid w:val="004B6D60"/>
    <w:rsid w:val="004C08CE"/>
    <w:rsid w:val="004C096C"/>
    <w:rsid w:val="004C0B4D"/>
    <w:rsid w:val="004C11CD"/>
    <w:rsid w:val="004C2145"/>
    <w:rsid w:val="004C242F"/>
    <w:rsid w:val="004C34EA"/>
    <w:rsid w:val="004C368C"/>
    <w:rsid w:val="004C3896"/>
    <w:rsid w:val="004C3903"/>
    <w:rsid w:val="004C4276"/>
    <w:rsid w:val="004C6092"/>
    <w:rsid w:val="004C7158"/>
    <w:rsid w:val="004C7392"/>
    <w:rsid w:val="004C7CC3"/>
    <w:rsid w:val="004D02C3"/>
    <w:rsid w:val="004D14F8"/>
    <w:rsid w:val="004D1D6D"/>
    <w:rsid w:val="004D1EFE"/>
    <w:rsid w:val="004D1F15"/>
    <w:rsid w:val="004D2449"/>
    <w:rsid w:val="004D2E64"/>
    <w:rsid w:val="004D3019"/>
    <w:rsid w:val="004D3282"/>
    <w:rsid w:val="004D3C47"/>
    <w:rsid w:val="004D3EB3"/>
    <w:rsid w:val="004D4505"/>
    <w:rsid w:val="004D4B9D"/>
    <w:rsid w:val="004D52A3"/>
    <w:rsid w:val="004D5D19"/>
    <w:rsid w:val="004D5F7F"/>
    <w:rsid w:val="004D6014"/>
    <w:rsid w:val="004D60E9"/>
    <w:rsid w:val="004D67EE"/>
    <w:rsid w:val="004D6BA5"/>
    <w:rsid w:val="004D7403"/>
    <w:rsid w:val="004E0F3C"/>
    <w:rsid w:val="004E0FF8"/>
    <w:rsid w:val="004E187C"/>
    <w:rsid w:val="004E19C5"/>
    <w:rsid w:val="004E391E"/>
    <w:rsid w:val="004E3CB4"/>
    <w:rsid w:val="004E3E50"/>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7EF"/>
    <w:rsid w:val="004F2FBB"/>
    <w:rsid w:val="004F3159"/>
    <w:rsid w:val="004F392D"/>
    <w:rsid w:val="004F3DE4"/>
    <w:rsid w:val="004F3F1A"/>
    <w:rsid w:val="004F5FFD"/>
    <w:rsid w:val="004F6C4D"/>
    <w:rsid w:val="004F6CE1"/>
    <w:rsid w:val="004F7369"/>
    <w:rsid w:val="004F7581"/>
    <w:rsid w:val="004F7DD6"/>
    <w:rsid w:val="00500042"/>
    <w:rsid w:val="00500A44"/>
    <w:rsid w:val="005014FC"/>
    <w:rsid w:val="005024AC"/>
    <w:rsid w:val="00502A4F"/>
    <w:rsid w:val="00504978"/>
    <w:rsid w:val="00504DA4"/>
    <w:rsid w:val="00504DBE"/>
    <w:rsid w:val="00506C81"/>
    <w:rsid w:val="00507454"/>
    <w:rsid w:val="00507FD0"/>
    <w:rsid w:val="00511185"/>
    <w:rsid w:val="00511B4C"/>
    <w:rsid w:val="00512619"/>
    <w:rsid w:val="00512996"/>
    <w:rsid w:val="00512BEF"/>
    <w:rsid w:val="00512C8D"/>
    <w:rsid w:val="005133B8"/>
    <w:rsid w:val="00515716"/>
    <w:rsid w:val="00515B53"/>
    <w:rsid w:val="00516380"/>
    <w:rsid w:val="00516882"/>
    <w:rsid w:val="005168E2"/>
    <w:rsid w:val="00517A04"/>
    <w:rsid w:val="00517E1D"/>
    <w:rsid w:val="00520C91"/>
    <w:rsid w:val="00520CD1"/>
    <w:rsid w:val="0052191C"/>
    <w:rsid w:val="00523011"/>
    <w:rsid w:val="0052327F"/>
    <w:rsid w:val="0052346B"/>
    <w:rsid w:val="00523D83"/>
    <w:rsid w:val="00523FB8"/>
    <w:rsid w:val="00524131"/>
    <w:rsid w:val="005249E3"/>
    <w:rsid w:val="00524E81"/>
    <w:rsid w:val="00525087"/>
    <w:rsid w:val="00525507"/>
    <w:rsid w:val="005255C9"/>
    <w:rsid w:val="00527768"/>
    <w:rsid w:val="00527A58"/>
    <w:rsid w:val="00527F70"/>
    <w:rsid w:val="0053031E"/>
    <w:rsid w:val="00531B56"/>
    <w:rsid w:val="005339B8"/>
    <w:rsid w:val="0053408D"/>
    <w:rsid w:val="00534BB7"/>
    <w:rsid w:val="0053723F"/>
    <w:rsid w:val="005375C9"/>
    <w:rsid w:val="0053791F"/>
    <w:rsid w:val="00540628"/>
    <w:rsid w:val="00540806"/>
    <w:rsid w:val="00540895"/>
    <w:rsid w:val="00540B28"/>
    <w:rsid w:val="005410ED"/>
    <w:rsid w:val="00541355"/>
    <w:rsid w:val="00541572"/>
    <w:rsid w:val="00541811"/>
    <w:rsid w:val="0054278A"/>
    <w:rsid w:val="005440B0"/>
    <w:rsid w:val="005442BD"/>
    <w:rsid w:val="0054462B"/>
    <w:rsid w:val="00545089"/>
    <w:rsid w:val="0054640D"/>
    <w:rsid w:val="00547258"/>
    <w:rsid w:val="005479BF"/>
    <w:rsid w:val="00547AB3"/>
    <w:rsid w:val="00547D74"/>
    <w:rsid w:val="0055070E"/>
    <w:rsid w:val="00551183"/>
    <w:rsid w:val="00551A28"/>
    <w:rsid w:val="005524A9"/>
    <w:rsid w:val="00552D3D"/>
    <w:rsid w:val="005541CF"/>
    <w:rsid w:val="00554362"/>
    <w:rsid w:val="005548A7"/>
    <w:rsid w:val="00555E31"/>
    <w:rsid w:val="00555EC8"/>
    <w:rsid w:val="0055611C"/>
    <w:rsid w:val="0055618A"/>
    <w:rsid w:val="00556403"/>
    <w:rsid w:val="0055644A"/>
    <w:rsid w:val="005565B9"/>
    <w:rsid w:val="005569EE"/>
    <w:rsid w:val="00556A56"/>
    <w:rsid w:val="00556C85"/>
    <w:rsid w:val="005577D5"/>
    <w:rsid w:val="00557DE2"/>
    <w:rsid w:val="005608AB"/>
    <w:rsid w:val="00560BFD"/>
    <w:rsid w:val="00560F54"/>
    <w:rsid w:val="00561B16"/>
    <w:rsid w:val="00562231"/>
    <w:rsid w:val="00564A74"/>
    <w:rsid w:val="00564BD4"/>
    <w:rsid w:val="0056518E"/>
    <w:rsid w:val="005655F9"/>
    <w:rsid w:val="005656A7"/>
    <w:rsid w:val="005659B2"/>
    <w:rsid w:val="00565ACD"/>
    <w:rsid w:val="00565C79"/>
    <w:rsid w:val="005677DC"/>
    <w:rsid w:val="00567F6A"/>
    <w:rsid w:val="0057121F"/>
    <w:rsid w:val="005714C4"/>
    <w:rsid w:val="00572213"/>
    <w:rsid w:val="00572A71"/>
    <w:rsid w:val="00572CBF"/>
    <w:rsid w:val="00573467"/>
    <w:rsid w:val="00574135"/>
    <w:rsid w:val="00574819"/>
    <w:rsid w:val="00574AEC"/>
    <w:rsid w:val="0057764B"/>
    <w:rsid w:val="00577C6B"/>
    <w:rsid w:val="00580688"/>
    <w:rsid w:val="00580C57"/>
    <w:rsid w:val="00580C6E"/>
    <w:rsid w:val="00581378"/>
    <w:rsid w:val="005844E5"/>
    <w:rsid w:val="00585326"/>
    <w:rsid w:val="00585A60"/>
    <w:rsid w:val="0058643F"/>
    <w:rsid w:val="00587EA4"/>
    <w:rsid w:val="005913FC"/>
    <w:rsid w:val="00592212"/>
    <w:rsid w:val="0059228A"/>
    <w:rsid w:val="005929F0"/>
    <w:rsid w:val="005936FB"/>
    <w:rsid w:val="005944F4"/>
    <w:rsid w:val="0059496D"/>
    <w:rsid w:val="00595968"/>
    <w:rsid w:val="0059648A"/>
    <w:rsid w:val="00596C50"/>
    <w:rsid w:val="0059723F"/>
    <w:rsid w:val="0059731E"/>
    <w:rsid w:val="0059786F"/>
    <w:rsid w:val="00597F81"/>
    <w:rsid w:val="005A058E"/>
    <w:rsid w:val="005A072A"/>
    <w:rsid w:val="005A1B38"/>
    <w:rsid w:val="005A22DB"/>
    <w:rsid w:val="005A3D52"/>
    <w:rsid w:val="005A3DFB"/>
    <w:rsid w:val="005A512A"/>
    <w:rsid w:val="005A5133"/>
    <w:rsid w:val="005A6555"/>
    <w:rsid w:val="005A7084"/>
    <w:rsid w:val="005A7207"/>
    <w:rsid w:val="005A7DE6"/>
    <w:rsid w:val="005B0184"/>
    <w:rsid w:val="005B2424"/>
    <w:rsid w:val="005B277E"/>
    <w:rsid w:val="005B2D6C"/>
    <w:rsid w:val="005B2E8D"/>
    <w:rsid w:val="005B3284"/>
    <w:rsid w:val="005B4219"/>
    <w:rsid w:val="005B429C"/>
    <w:rsid w:val="005B471E"/>
    <w:rsid w:val="005B4952"/>
    <w:rsid w:val="005B5204"/>
    <w:rsid w:val="005B5A19"/>
    <w:rsid w:val="005B6C67"/>
    <w:rsid w:val="005B705B"/>
    <w:rsid w:val="005B7FE9"/>
    <w:rsid w:val="005C0D4F"/>
    <w:rsid w:val="005C1916"/>
    <w:rsid w:val="005C1C03"/>
    <w:rsid w:val="005C1E17"/>
    <w:rsid w:val="005C4284"/>
    <w:rsid w:val="005C43F6"/>
    <w:rsid w:val="005C4474"/>
    <w:rsid w:val="005C5B77"/>
    <w:rsid w:val="005C5EF4"/>
    <w:rsid w:val="005C65E3"/>
    <w:rsid w:val="005C671C"/>
    <w:rsid w:val="005C6D0D"/>
    <w:rsid w:val="005C7284"/>
    <w:rsid w:val="005C7585"/>
    <w:rsid w:val="005C7AEA"/>
    <w:rsid w:val="005C7CDE"/>
    <w:rsid w:val="005C7E51"/>
    <w:rsid w:val="005D0209"/>
    <w:rsid w:val="005D04E7"/>
    <w:rsid w:val="005D1AAB"/>
    <w:rsid w:val="005D1AE4"/>
    <w:rsid w:val="005D2818"/>
    <w:rsid w:val="005D283D"/>
    <w:rsid w:val="005D30ED"/>
    <w:rsid w:val="005D35B5"/>
    <w:rsid w:val="005D4029"/>
    <w:rsid w:val="005D423E"/>
    <w:rsid w:val="005D453A"/>
    <w:rsid w:val="005D4B51"/>
    <w:rsid w:val="005D4C37"/>
    <w:rsid w:val="005D61EA"/>
    <w:rsid w:val="005D72F4"/>
    <w:rsid w:val="005D7A78"/>
    <w:rsid w:val="005E1154"/>
    <w:rsid w:val="005E16D6"/>
    <w:rsid w:val="005E1CD4"/>
    <w:rsid w:val="005E2EC8"/>
    <w:rsid w:val="005E33F3"/>
    <w:rsid w:val="005E46F4"/>
    <w:rsid w:val="005E4914"/>
    <w:rsid w:val="005E53B2"/>
    <w:rsid w:val="005E607F"/>
    <w:rsid w:val="005E6A81"/>
    <w:rsid w:val="005E7ED6"/>
    <w:rsid w:val="005E7F69"/>
    <w:rsid w:val="005F0833"/>
    <w:rsid w:val="005F2388"/>
    <w:rsid w:val="005F4AE0"/>
    <w:rsid w:val="005F6335"/>
    <w:rsid w:val="005F6400"/>
    <w:rsid w:val="005F7D72"/>
    <w:rsid w:val="0060025F"/>
    <w:rsid w:val="00600BE3"/>
    <w:rsid w:val="00600E42"/>
    <w:rsid w:val="006015C6"/>
    <w:rsid w:val="00602CB8"/>
    <w:rsid w:val="00602F1D"/>
    <w:rsid w:val="00603088"/>
    <w:rsid w:val="00603764"/>
    <w:rsid w:val="006053B7"/>
    <w:rsid w:val="00606CD9"/>
    <w:rsid w:val="00606DCA"/>
    <w:rsid w:val="0060707D"/>
    <w:rsid w:val="00607B90"/>
    <w:rsid w:val="00610608"/>
    <w:rsid w:val="00610FB8"/>
    <w:rsid w:val="00611137"/>
    <w:rsid w:val="006116A3"/>
    <w:rsid w:val="00611998"/>
    <w:rsid w:val="00612C1D"/>
    <w:rsid w:val="006162D1"/>
    <w:rsid w:val="006164FA"/>
    <w:rsid w:val="00616D7C"/>
    <w:rsid w:val="00617732"/>
    <w:rsid w:val="00617F39"/>
    <w:rsid w:val="00617F8C"/>
    <w:rsid w:val="00620495"/>
    <w:rsid w:val="006206AD"/>
    <w:rsid w:val="00620F78"/>
    <w:rsid w:val="00621A30"/>
    <w:rsid w:val="00622E47"/>
    <w:rsid w:val="0062318B"/>
    <w:rsid w:val="0062320A"/>
    <w:rsid w:val="0062334B"/>
    <w:rsid w:val="006257C8"/>
    <w:rsid w:val="00626938"/>
    <w:rsid w:val="00626BF2"/>
    <w:rsid w:val="006278CC"/>
    <w:rsid w:val="006302D5"/>
    <w:rsid w:val="006306AF"/>
    <w:rsid w:val="0063099D"/>
    <w:rsid w:val="00631A7F"/>
    <w:rsid w:val="00632732"/>
    <w:rsid w:val="00632B98"/>
    <w:rsid w:val="0063339C"/>
    <w:rsid w:val="00633DC0"/>
    <w:rsid w:val="00633F58"/>
    <w:rsid w:val="00634356"/>
    <w:rsid w:val="006374A4"/>
    <w:rsid w:val="00637947"/>
    <w:rsid w:val="006403D3"/>
    <w:rsid w:val="00641AC5"/>
    <w:rsid w:val="00641ECB"/>
    <w:rsid w:val="00642287"/>
    <w:rsid w:val="0064228A"/>
    <w:rsid w:val="00643228"/>
    <w:rsid w:val="006442B2"/>
    <w:rsid w:val="006445C6"/>
    <w:rsid w:val="006455FC"/>
    <w:rsid w:val="006466A0"/>
    <w:rsid w:val="006470C6"/>
    <w:rsid w:val="00647EB3"/>
    <w:rsid w:val="006506E3"/>
    <w:rsid w:val="006508A5"/>
    <w:rsid w:val="00650D87"/>
    <w:rsid w:val="00651409"/>
    <w:rsid w:val="006518D6"/>
    <w:rsid w:val="00651EDE"/>
    <w:rsid w:val="00652162"/>
    <w:rsid w:val="00652C8D"/>
    <w:rsid w:val="00652FA9"/>
    <w:rsid w:val="00653954"/>
    <w:rsid w:val="00655733"/>
    <w:rsid w:val="00655CBC"/>
    <w:rsid w:val="00655DF9"/>
    <w:rsid w:val="006560F3"/>
    <w:rsid w:val="006565BF"/>
    <w:rsid w:val="006567E0"/>
    <w:rsid w:val="006571C4"/>
    <w:rsid w:val="00657B97"/>
    <w:rsid w:val="0066060F"/>
    <w:rsid w:val="00662267"/>
    <w:rsid w:val="0066271E"/>
    <w:rsid w:val="00663654"/>
    <w:rsid w:val="00663D13"/>
    <w:rsid w:val="0066448C"/>
    <w:rsid w:val="00664604"/>
    <w:rsid w:val="00664C05"/>
    <w:rsid w:val="00665B66"/>
    <w:rsid w:val="00665DC6"/>
    <w:rsid w:val="00665FD3"/>
    <w:rsid w:val="006706C4"/>
    <w:rsid w:val="0067094A"/>
    <w:rsid w:val="00671833"/>
    <w:rsid w:val="00672243"/>
    <w:rsid w:val="00672F3C"/>
    <w:rsid w:val="00673975"/>
    <w:rsid w:val="0067541C"/>
    <w:rsid w:val="006756AA"/>
    <w:rsid w:val="00677601"/>
    <w:rsid w:val="00680424"/>
    <w:rsid w:val="006806E2"/>
    <w:rsid w:val="00680C1C"/>
    <w:rsid w:val="00682E5A"/>
    <w:rsid w:val="006830C4"/>
    <w:rsid w:val="006837EA"/>
    <w:rsid w:val="006837FE"/>
    <w:rsid w:val="006841C0"/>
    <w:rsid w:val="00685374"/>
    <w:rsid w:val="00685588"/>
    <w:rsid w:val="00686248"/>
    <w:rsid w:val="00686DDA"/>
    <w:rsid w:val="00687DA7"/>
    <w:rsid w:val="00687F32"/>
    <w:rsid w:val="00690522"/>
    <w:rsid w:val="0069085B"/>
    <w:rsid w:val="006914DE"/>
    <w:rsid w:val="00691D83"/>
    <w:rsid w:val="00692A15"/>
    <w:rsid w:val="006934F8"/>
    <w:rsid w:val="006935FC"/>
    <w:rsid w:val="006936D9"/>
    <w:rsid w:val="0069472F"/>
    <w:rsid w:val="00695A82"/>
    <w:rsid w:val="00695B86"/>
    <w:rsid w:val="00695C12"/>
    <w:rsid w:val="00695F6D"/>
    <w:rsid w:val="006A092A"/>
    <w:rsid w:val="006A09A7"/>
    <w:rsid w:val="006A0CC9"/>
    <w:rsid w:val="006A1370"/>
    <w:rsid w:val="006A20EE"/>
    <w:rsid w:val="006A2521"/>
    <w:rsid w:val="006A2BC0"/>
    <w:rsid w:val="006A382B"/>
    <w:rsid w:val="006A56C5"/>
    <w:rsid w:val="006A575D"/>
    <w:rsid w:val="006A5A3B"/>
    <w:rsid w:val="006A77CB"/>
    <w:rsid w:val="006A7D32"/>
    <w:rsid w:val="006A7DDE"/>
    <w:rsid w:val="006B0658"/>
    <w:rsid w:val="006B3A62"/>
    <w:rsid w:val="006B3C3C"/>
    <w:rsid w:val="006B3D1B"/>
    <w:rsid w:val="006B4357"/>
    <w:rsid w:val="006B4ECC"/>
    <w:rsid w:val="006B5F67"/>
    <w:rsid w:val="006B6713"/>
    <w:rsid w:val="006B6C7E"/>
    <w:rsid w:val="006B791C"/>
    <w:rsid w:val="006B7A58"/>
    <w:rsid w:val="006C048B"/>
    <w:rsid w:val="006C1679"/>
    <w:rsid w:val="006C21DE"/>
    <w:rsid w:val="006C46FF"/>
    <w:rsid w:val="006C6A22"/>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A28"/>
    <w:rsid w:val="006D476F"/>
    <w:rsid w:val="006D4FEF"/>
    <w:rsid w:val="006D5B5B"/>
    <w:rsid w:val="006D6964"/>
    <w:rsid w:val="006D6D0D"/>
    <w:rsid w:val="006D75C1"/>
    <w:rsid w:val="006E016B"/>
    <w:rsid w:val="006E2A82"/>
    <w:rsid w:val="006E2E30"/>
    <w:rsid w:val="006E31F1"/>
    <w:rsid w:val="006E394F"/>
    <w:rsid w:val="006E573E"/>
    <w:rsid w:val="006E5F2F"/>
    <w:rsid w:val="006E6889"/>
    <w:rsid w:val="006E6FE8"/>
    <w:rsid w:val="006E7286"/>
    <w:rsid w:val="006F024F"/>
    <w:rsid w:val="006F056C"/>
    <w:rsid w:val="006F0D41"/>
    <w:rsid w:val="006F14B2"/>
    <w:rsid w:val="006F198D"/>
    <w:rsid w:val="006F395F"/>
    <w:rsid w:val="006F42B4"/>
    <w:rsid w:val="006F49F6"/>
    <w:rsid w:val="006F5156"/>
    <w:rsid w:val="006F6361"/>
    <w:rsid w:val="006F6426"/>
    <w:rsid w:val="006F69BE"/>
    <w:rsid w:val="006F77C5"/>
    <w:rsid w:val="006F7C09"/>
    <w:rsid w:val="00700EB4"/>
    <w:rsid w:val="00701AF6"/>
    <w:rsid w:val="007029B8"/>
    <w:rsid w:val="00702E3D"/>
    <w:rsid w:val="007030CC"/>
    <w:rsid w:val="007032AB"/>
    <w:rsid w:val="0070375B"/>
    <w:rsid w:val="00705261"/>
    <w:rsid w:val="0070543A"/>
    <w:rsid w:val="007057DB"/>
    <w:rsid w:val="00705E0F"/>
    <w:rsid w:val="00705F45"/>
    <w:rsid w:val="00706E66"/>
    <w:rsid w:val="00707586"/>
    <w:rsid w:val="0071063B"/>
    <w:rsid w:val="00711250"/>
    <w:rsid w:val="0071169F"/>
    <w:rsid w:val="00714446"/>
    <w:rsid w:val="007159BA"/>
    <w:rsid w:val="00715DF6"/>
    <w:rsid w:val="0071649D"/>
    <w:rsid w:val="00717658"/>
    <w:rsid w:val="00717BCF"/>
    <w:rsid w:val="007207B1"/>
    <w:rsid w:val="00720F54"/>
    <w:rsid w:val="007220D2"/>
    <w:rsid w:val="0072238E"/>
    <w:rsid w:val="00723029"/>
    <w:rsid w:val="00724405"/>
    <w:rsid w:val="00726407"/>
    <w:rsid w:val="00726F75"/>
    <w:rsid w:val="007278EE"/>
    <w:rsid w:val="00727CF1"/>
    <w:rsid w:val="00727D90"/>
    <w:rsid w:val="00727E89"/>
    <w:rsid w:val="00730443"/>
    <w:rsid w:val="00731687"/>
    <w:rsid w:val="00731991"/>
    <w:rsid w:val="007322A5"/>
    <w:rsid w:val="00733A5F"/>
    <w:rsid w:val="00733AF3"/>
    <w:rsid w:val="00734C71"/>
    <w:rsid w:val="00734CB6"/>
    <w:rsid w:val="00735327"/>
    <w:rsid w:val="007357F1"/>
    <w:rsid w:val="00737C0A"/>
    <w:rsid w:val="007400D0"/>
    <w:rsid w:val="0074102D"/>
    <w:rsid w:val="007412CA"/>
    <w:rsid w:val="00741D20"/>
    <w:rsid w:val="00742FEA"/>
    <w:rsid w:val="00746258"/>
    <w:rsid w:val="007464E7"/>
    <w:rsid w:val="0074695F"/>
    <w:rsid w:val="00746DC8"/>
    <w:rsid w:val="00747D5E"/>
    <w:rsid w:val="00750537"/>
    <w:rsid w:val="00750784"/>
    <w:rsid w:val="00750854"/>
    <w:rsid w:val="00750B18"/>
    <w:rsid w:val="00750C82"/>
    <w:rsid w:val="007514A6"/>
    <w:rsid w:val="007517A6"/>
    <w:rsid w:val="007517B4"/>
    <w:rsid w:val="00751A84"/>
    <w:rsid w:val="00751C59"/>
    <w:rsid w:val="00751F98"/>
    <w:rsid w:val="007539D0"/>
    <w:rsid w:val="00753DB5"/>
    <w:rsid w:val="00753E4B"/>
    <w:rsid w:val="00754305"/>
    <w:rsid w:val="0075479E"/>
    <w:rsid w:val="0075571B"/>
    <w:rsid w:val="00755929"/>
    <w:rsid w:val="00755B5A"/>
    <w:rsid w:val="00755D27"/>
    <w:rsid w:val="00756FE7"/>
    <w:rsid w:val="00761A45"/>
    <w:rsid w:val="00761BD2"/>
    <w:rsid w:val="00762597"/>
    <w:rsid w:val="00762D69"/>
    <w:rsid w:val="00762D8D"/>
    <w:rsid w:val="0076359D"/>
    <w:rsid w:val="007638EA"/>
    <w:rsid w:val="00763B80"/>
    <w:rsid w:val="00763BDF"/>
    <w:rsid w:val="00763F50"/>
    <w:rsid w:val="007643B2"/>
    <w:rsid w:val="0076477D"/>
    <w:rsid w:val="00764EA8"/>
    <w:rsid w:val="007670F4"/>
    <w:rsid w:val="00767475"/>
    <w:rsid w:val="00770746"/>
    <w:rsid w:val="00771BAE"/>
    <w:rsid w:val="007729C7"/>
    <w:rsid w:val="007730F4"/>
    <w:rsid w:val="0077441F"/>
    <w:rsid w:val="00777679"/>
    <w:rsid w:val="007776BF"/>
    <w:rsid w:val="00777E34"/>
    <w:rsid w:val="0078025E"/>
    <w:rsid w:val="00781649"/>
    <w:rsid w:val="0078181C"/>
    <w:rsid w:val="00781E92"/>
    <w:rsid w:val="00782296"/>
    <w:rsid w:val="007829C5"/>
    <w:rsid w:val="00783C83"/>
    <w:rsid w:val="0078433C"/>
    <w:rsid w:val="00784872"/>
    <w:rsid w:val="00784CA2"/>
    <w:rsid w:val="0078615C"/>
    <w:rsid w:val="00786976"/>
    <w:rsid w:val="0079003D"/>
    <w:rsid w:val="0079005E"/>
    <w:rsid w:val="007901F0"/>
    <w:rsid w:val="00791A90"/>
    <w:rsid w:val="00792F6E"/>
    <w:rsid w:val="007937A9"/>
    <w:rsid w:val="0079448D"/>
    <w:rsid w:val="00795794"/>
    <w:rsid w:val="00795C75"/>
    <w:rsid w:val="00795EBF"/>
    <w:rsid w:val="00796F9A"/>
    <w:rsid w:val="00797270"/>
    <w:rsid w:val="007A0309"/>
    <w:rsid w:val="007A0C8A"/>
    <w:rsid w:val="007A108E"/>
    <w:rsid w:val="007A1567"/>
    <w:rsid w:val="007A16DC"/>
    <w:rsid w:val="007A1CBF"/>
    <w:rsid w:val="007A33CA"/>
    <w:rsid w:val="007A37BA"/>
    <w:rsid w:val="007A3A0C"/>
    <w:rsid w:val="007A4481"/>
    <w:rsid w:val="007A46E8"/>
    <w:rsid w:val="007A4806"/>
    <w:rsid w:val="007A5E50"/>
    <w:rsid w:val="007A67CC"/>
    <w:rsid w:val="007A7452"/>
    <w:rsid w:val="007A7564"/>
    <w:rsid w:val="007B1A35"/>
    <w:rsid w:val="007B331C"/>
    <w:rsid w:val="007B4092"/>
    <w:rsid w:val="007B482D"/>
    <w:rsid w:val="007B56A9"/>
    <w:rsid w:val="007B5766"/>
    <w:rsid w:val="007B5A90"/>
    <w:rsid w:val="007B617A"/>
    <w:rsid w:val="007B6DB5"/>
    <w:rsid w:val="007C05C1"/>
    <w:rsid w:val="007C0B58"/>
    <w:rsid w:val="007C0C2A"/>
    <w:rsid w:val="007C273A"/>
    <w:rsid w:val="007C3287"/>
    <w:rsid w:val="007C443D"/>
    <w:rsid w:val="007C480E"/>
    <w:rsid w:val="007C4A46"/>
    <w:rsid w:val="007C4B14"/>
    <w:rsid w:val="007C552F"/>
    <w:rsid w:val="007C6A29"/>
    <w:rsid w:val="007C6CA2"/>
    <w:rsid w:val="007C77E3"/>
    <w:rsid w:val="007C7DD4"/>
    <w:rsid w:val="007D072C"/>
    <w:rsid w:val="007D18F4"/>
    <w:rsid w:val="007D19EC"/>
    <w:rsid w:val="007D2FB1"/>
    <w:rsid w:val="007D358D"/>
    <w:rsid w:val="007D472F"/>
    <w:rsid w:val="007D7825"/>
    <w:rsid w:val="007E0104"/>
    <w:rsid w:val="007E01A2"/>
    <w:rsid w:val="007E0850"/>
    <w:rsid w:val="007E2316"/>
    <w:rsid w:val="007E30EA"/>
    <w:rsid w:val="007E35AE"/>
    <w:rsid w:val="007E3E68"/>
    <w:rsid w:val="007E3EBC"/>
    <w:rsid w:val="007E3F54"/>
    <w:rsid w:val="007E4716"/>
    <w:rsid w:val="007E4831"/>
    <w:rsid w:val="007E62DF"/>
    <w:rsid w:val="007E740F"/>
    <w:rsid w:val="007E7967"/>
    <w:rsid w:val="007F0A8A"/>
    <w:rsid w:val="007F0E4F"/>
    <w:rsid w:val="007F1B86"/>
    <w:rsid w:val="007F21C6"/>
    <w:rsid w:val="007F3216"/>
    <w:rsid w:val="007F3444"/>
    <w:rsid w:val="007F3A16"/>
    <w:rsid w:val="007F3C53"/>
    <w:rsid w:val="007F487D"/>
    <w:rsid w:val="007F6BB8"/>
    <w:rsid w:val="008001D6"/>
    <w:rsid w:val="0080106D"/>
    <w:rsid w:val="00801957"/>
    <w:rsid w:val="00801E66"/>
    <w:rsid w:val="0080200E"/>
    <w:rsid w:val="0080437F"/>
    <w:rsid w:val="008056A4"/>
    <w:rsid w:val="008062E4"/>
    <w:rsid w:val="008068F8"/>
    <w:rsid w:val="008070CB"/>
    <w:rsid w:val="00807B28"/>
    <w:rsid w:val="00807D21"/>
    <w:rsid w:val="008109CA"/>
    <w:rsid w:val="00810DAB"/>
    <w:rsid w:val="008112DD"/>
    <w:rsid w:val="00811D86"/>
    <w:rsid w:val="008124D1"/>
    <w:rsid w:val="0081432C"/>
    <w:rsid w:val="00814689"/>
    <w:rsid w:val="0081472D"/>
    <w:rsid w:val="00814E7C"/>
    <w:rsid w:val="00815116"/>
    <w:rsid w:val="00815369"/>
    <w:rsid w:val="008159FD"/>
    <w:rsid w:val="00815B34"/>
    <w:rsid w:val="008165F6"/>
    <w:rsid w:val="00817075"/>
    <w:rsid w:val="00820C27"/>
    <w:rsid w:val="00820CAE"/>
    <w:rsid w:val="00821806"/>
    <w:rsid w:val="00821AF1"/>
    <w:rsid w:val="00822879"/>
    <w:rsid w:val="00823019"/>
    <w:rsid w:val="008238F3"/>
    <w:rsid w:val="00825361"/>
    <w:rsid w:val="00825882"/>
    <w:rsid w:val="00826A0E"/>
    <w:rsid w:val="00826A45"/>
    <w:rsid w:val="00826B4E"/>
    <w:rsid w:val="008273B9"/>
    <w:rsid w:val="00827680"/>
    <w:rsid w:val="008302AE"/>
    <w:rsid w:val="00830A6F"/>
    <w:rsid w:val="00830E11"/>
    <w:rsid w:val="0083133A"/>
    <w:rsid w:val="0083153F"/>
    <w:rsid w:val="00832569"/>
    <w:rsid w:val="00832AFD"/>
    <w:rsid w:val="00832C26"/>
    <w:rsid w:val="00832FEB"/>
    <w:rsid w:val="0083320F"/>
    <w:rsid w:val="0083324D"/>
    <w:rsid w:val="008335E0"/>
    <w:rsid w:val="00834A92"/>
    <w:rsid w:val="00834FF7"/>
    <w:rsid w:val="0083506D"/>
    <w:rsid w:val="00836B1A"/>
    <w:rsid w:val="00836CC8"/>
    <w:rsid w:val="00836D37"/>
    <w:rsid w:val="00837687"/>
    <w:rsid w:val="00841B54"/>
    <w:rsid w:val="0084224B"/>
    <w:rsid w:val="00842516"/>
    <w:rsid w:val="00843150"/>
    <w:rsid w:val="00843308"/>
    <w:rsid w:val="00843B5D"/>
    <w:rsid w:val="00843D03"/>
    <w:rsid w:val="00843F8B"/>
    <w:rsid w:val="00845900"/>
    <w:rsid w:val="00845ED6"/>
    <w:rsid w:val="008462F8"/>
    <w:rsid w:val="00846D71"/>
    <w:rsid w:val="00846DBD"/>
    <w:rsid w:val="0084764F"/>
    <w:rsid w:val="008479ED"/>
    <w:rsid w:val="00847B7C"/>
    <w:rsid w:val="008518D5"/>
    <w:rsid w:val="00852E0B"/>
    <w:rsid w:val="00852FFE"/>
    <w:rsid w:val="00854365"/>
    <w:rsid w:val="00854B2B"/>
    <w:rsid w:val="00854EA8"/>
    <w:rsid w:val="00856332"/>
    <w:rsid w:val="00856AC6"/>
    <w:rsid w:val="00857FC5"/>
    <w:rsid w:val="00860183"/>
    <w:rsid w:val="008605DB"/>
    <w:rsid w:val="00861085"/>
    <w:rsid w:val="0086288A"/>
    <w:rsid w:val="00863447"/>
    <w:rsid w:val="0086382A"/>
    <w:rsid w:val="00863880"/>
    <w:rsid w:val="00864571"/>
    <w:rsid w:val="008646A8"/>
    <w:rsid w:val="008647E9"/>
    <w:rsid w:val="00864B88"/>
    <w:rsid w:val="008658CB"/>
    <w:rsid w:val="00865F65"/>
    <w:rsid w:val="008665B7"/>
    <w:rsid w:val="0086675C"/>
    <w:rsid w:val="00866951"/>
    <w:rsid w:val="00866BDC"/>
    <w:rsid w:val="00866DCD"/>
    <w:rsid w:val="0086729E"/>
    <w:rsid w:val="00870C3D"/>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F2D"/>
    <w:rsid w:val="008815E4"/>
    <w:rsid w:val="00881723"/>
    <w:rsid w:val="00881798"/>
    <w:rsid w:val="00882114"/>
    <w:rsid w:val="008824FF"/>
    <w:rsid w:val="0088289C"/>
    <w:rsid w:val="00882B00"/>
    <w:rsid w:val="00882BC8"/>
    <w:rsid w:val="00883C35"/>
    <w:rsid w:val="00884949"/>
    <w:rsid w:val="008853E9"/>
    <w:rsid w:val="008877BF"/>
    <w:rsid w:val="008878D9"/>
    <w:rsid w:val="00887E42"/>
    <w:rsid w:val="00887FB2"/>
    <w:rsid w:val="00890388"/>
    <w:rsid w:val="00890517"/>
    <w:rsid w:val="008919C5"/>
    <w:rsid w:val="00891DB6"/>
    <w:rsid w:val="00892B19"/>
    <w:rsid w:val="008949CD"/>
    <w:rsid w:val="00894B7B"/>
    <w:rsid w:val="008950F7"/>
    <w:rsid w:val="00895AEA"/>
    <w:rsid w:val="0089661E"/>
    <w:rsid w:val="0089689B"/>
    <w:rsid w:val="008975FD"/>
    <w:rsid w:val="00897877"/>
    <w:rsid w:val="00897EA6"/>
    <w:rsid w:val="008A09B2"/>
    <w:rsid w:val="008A1E84"/>
    <w:rsid w:val="008A1F52"/>
    <w:rsid w:val="008A21FE"/>
    <w:rsid w:val="008A27FD"/>
    <w:rsid w:val="008A35F5"/>
    <w:rsid w:val="008A3896"/>
    <w:rsid w:val="008A4782"/>
    <w:rsid w:val="008A686B"/>
    <w:rsid w:val="008A7019"/>
    <w:rsid w:val="008A7DFE"/>
    <w:rsid w:val="008B0DDA"/>
    <w:rsid w:val="008B1084"/>
    <w:rsid w:val="008B1837"/>
    <w:rsid w:val="008B1AFE"/>
    <w:rsid w:val="008B3AEA"/>
    <w:rsid w:val="008B3E1A"/>
    <w:rsid w:val="008B4039"/>
    <w:rsid w:val="008B4B3A"/>
    <w:rsid w:val="008B4B79"/>
    <w:rsid w:val="008B4F76"/>
    <w:rsid w:val="008B5328"/>
    <w:rsid w:val="008B53E1"/>
    <w:rsid w:val="008B56AD"/>
    <w:rsid w:val="008B5895"/>
    <w:rsid w:val="008B59B9"/>
    <w:rsid w:val="008B5DEB"/>
    <w:rsid w:val="008B687B"/>
    <w:rsid w:val="008B7D04"/>
    <w:rsid w:val="008B7DE4"/>
    <w:rsid w:val="008C0502"/>
    <w:rsid w:val="008C0956"/>
    <w:rsid w:val="008C16B5"/>
    <w:rsid w:val="008C1BE4"/>
    <w:rsid w:val="008C25A2"/>
    <w:rsid w:val="008C2DBA"/>
    <w:rsid w:val="008C2E95"/>
    <w:rsid w:val="008C316A"/>
    <w:rsid w:val="008C3685"/>
    <w:rsid w:val="008C3A2F"/>
    <w:rsid w:val="008C3BFB"/>
    <w:rsid w:val="008C4065"/>
    <w:rsid w:val="008C472E"/>
    <w:rsid w:val="008C48FA"/>
    <w:rsid w:val="008C63B9"/>
    <w:rsid w:val="008C6619"/>
    <w:rsid w:val="008C71FC"/>
    <w:rsid w:val="008C779D"/>
    <w:rsid w:val="008C7C0A"/>
    <w:rsid w:val="008C7C9E"/>
    <w:rsid w:val="008D130E"/>
    <w:rsid w:val="008D1FB5"/>
    <w:rsid w:val="008D272E"/>
    <w:rsid w:val="008D28CA"/>
    <w:rsid w:val="008D3918"/>
    <w:rsid w:val="008D3A40"/>
    <w:rsid w:val="008D4EAA"/>
    <w:rsid w:val="008D58CA"/>
    <w:rsid w:val="008D5B99"/>
    <w:rsid w:val="008D6EA8"/>
    <w:rsid w:val="008D7421"/>
    <w:rsid w:val="008D7877"/>
    <w:rsid w:val="008D78D8"/>
    <w:rsid w:val="008D7C89"/>
    <w:rsid w:val="008D7D94"/>
    <w:rsid w:val="008E00A0"/>
    <w:rsid w:val="008E1457"/>
    <w:rsid w:val="008E16EE"/>
    <w:rsid w:val="008E2423"/>
    <w:rsid w:val="008E2833"/>
    <w:rsid w:val="008E2BCD"/>
    <w:rsid w:val="008E3560"/>
    <w:rsid w:val="008E3764"/>
    <w:rsid w:val="008E407A"/>
    <w:rsid w:val="008E47FF"/>
    <w:rsid w:val="008E4E86"/>
    <w:rsid w:val="008E50C8"/>
    <w:rsid w:val="008E571B"/>
    <w:rsid w:val="008E62B8"/>
    <w:rsid w:val="008E68A1"/>
    <w:rsid w:val="008E6D76"/>
    <w:rsid w:val="008E7C33"/>
    <w:rsid w:val="008F10BF"/>
    <w:rsid w:val="008F1485"/>
    <w:rsid w:val="008F19B0"/>
    <w:rsid w:val="008F1F67"/>
    <w:rsid w:val="008F2B22"/>
    <w:rsid w:val="008F4AC6"/>
    <w:rsid w:val="008F4DE4"/>
    <w:rsid w:val="008F6D0F"/>
    <w:rsid w:val="008F7AFD"/>
    <w:rsid w:val="008F7B43"/>
    <w:rsid w:val="009009D3"/>
    <w:rsid w:val="00902041"/>
    <w:rsid w:val="00902075"/>
    <w:rsid w:val="00903831"/>
    <w:rsid w:val="0090410A"/>
    <w:rsid w:val="00904AC5"/>
    <w:rsid w:val="00905CB9"/>
    <w:rsid w:val="00905E24"/>
    <w:rsid w:val="009061A4"/>
    <w:rsid w:val="009074BE"/>
    <w:rsid w:val="0090775A"/>
    <w:rsid w:val="00910A12"/>
    <w:rsid w:val="00910CBD"/>
    <w:rsid w:val="00910DC7"/>
    <w:rsid w:val="00912126"/>
    <w:rsid w:val="009129B2"/>
    <w:rsid w:val="00912BF1"/>
    <w:rsid w:val="0091320B"/>
    <w:rsid w:val="00913E98"/>
    <w:rsid w:val="0091421E"/>
    <w:rsid w:val="009145D0"/>
    <w:rsid w:val="009148B0"/>
    <w:rsid w:val="009149CD"/>
    <w:rsid w:val="009149F6"/>
    <w:rsid w:val="0091502F"/>
    <w:rsid w:val="0091515F"/>
    <w:rsid w:val="0091530D"/>
    <w:rsid w:val="00916422"/>
    <w:rsid w:val="0091649A"/>
    <w:rsid w:val="00916C1A"/>
    <w:rsid w:val="009176D0"/>
    <w:rsid w:val="0092054D"/>
    <w:rsid w:val="009212DA"/>
    <w:rsid w:val="00922380"/>
    <w:rsid w:val="00922468"/>
    <w:rsid w:val="0092268B"/>
    <w:rsid w:val="009241EC"/>
    <w:rsid w:val="00924408"/>
    <w:rsid w:val="009244A7"/>
    <w:rsid w:val="0092608C"/>
    <w:rsid w:val="009260FD"/>
    <w:rsid w:val="00926B52"/>
    <w:rsid w:val="00926BE2"/>
    <w:rsid w:val="009270D5"/>
    <w:rsid w:val="00930120"/>
    <w:rsid w:val="00930767"/>
    <w:rsid w:val="00930C52"/>
    <w:rsid w:val="00930CA1"/>
    <w:rsid w:val="00932010"/>
    <w:rsid w:val="0093284D"/>
    <w:rsid w:val="0093284F"/>
    <w:rsid w:val="00934170"/>
    <w:rsid w:val="009346D4"/>
    <w:rsid w:val="009349E0"/>
    <w:rsid w:val="009363E4"/>
    <w:rsid w:val="009372E9"/>
    <w:rsid w:val="00937807"/>
    <w:rsid w:val="00937E9C"/>
    <w:rsid w:val="0094070C"/>
    <w:rsid w:val="00940795"/>
    <w:rsid w:val="0094099F"/>
    <w:rsid w:val="00940BBE"/>
    <w:rsid w:val="00940BC2"/>
    <w:rsid w:val="00940D42"/>
    <w:rsid w:val="00941496"/>
    <w:rsid w:val="00941697"/>
    <w:rsid w:val="009422D5"/>
    <w:rsid w:val="00942680"/>
    <w:rsid w:val="00942FD5"/>
    <w:rsid w:val="009443FD"/>
    <w:rsid w:val="00944468"/>
    <w:rsid w:val="0094532C"/>
    <w:rsid w:val="00945CAA"/>
    <w:rsid w:val="009467F9"/>
    <w:rsid w:val="0094691D"/>
    <w:rsid w:val="009479E5"/>
    <w:rsid w:val="00950AA5"/>
    <w:rsid w:val="009521F1"/>
    <w:rsid w:val="00952412"/>
    <w:rsid w:val="00953D1D"/>
    <w:rsid w:val="00954EE8"/>
    <w:rsid w:val="00955B3C"/>
    <w:rsid w:val="00955FCF"/>
    <w:rsid w:val="009560A9"/>
    <w:rsid w:val="0095643B"/>
    <w:rsid w:val="0095713E"/>
    <w:rsid w:val="00957529"/>
    <w:rsid w:val="00957959"/>
    <w:rsid w:val="00957AD8"/>
    <w:rsid w:val="00957CB3"/>
    <w:rsid w:val="0096078B"/>
    <w:rsid w:val="009617D8"/>
    <w:rsid w:val="00961BC9"/>
    <w:rsid w:val="009622E9"/>
    <w:rsid w:val="0096270D"/>
    <w:rsid w:val="00965F53"/>
    <w:rsid w:val="0096611E"/>
    <w:rsid w:val="00966162"/>
    <w:rsid w:val="00966762"/>
    <w:rsid w:val="00967BBC"/>
    <w:rsid w:val="00967D40"/>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221A"/>
    <w:rsid w:val="009825C2"/>
    <w:rsid w:val="00983615"/>
    <w:rsid w:val="00983E51"/>
    <w:rsid w:val="00983F97"/>
    <w:rsid w:val="00984185"/>
    <w:rsid w:val="00984ABC"/>
    <w:rsid w:val="0098584F"/>
    <w:rsid w:val="00985B36"/>
    <w:rsid w:val="00986109"/>
    <w:rsid w:val="009863C8"/>
    <w:rsid w:val="00990350"/>
    <w:rsid w:val="009910B1"/>
    <w:rsid w:val="009911CC"/>
    <w:rsid w:val="00991C2C"/>
    <w:rsid w:val="00991FA1"/>
    <w:rsid w:val="009921BE"/>
    <w:rsid w:val="00992BDE"/>
    <w:rsid w:val="0099346D"/>
    <w:rsid w:val="00993C84"/>
    <w:rsid w:val="009942D6"/>
    <w:rsid w:val="009947A1"/>
    <w:rsid w:val="00994962"/>
    <w:rsid w:val="00994A03"/>
    <w:rsid w:val="00995431"/>
    <w:rsid w:val="00997032"/>
    <w:rsid w:val="009A1571"/>
    <w:rsid w:val="009A1A3A"/>
    <w:rsid w:val="009A1A71"/>
    <w:rsid w:val="009A1D0C"/>
    <w:rsid w:val="009A273A"/>
    <w:rsid w:val="009A295A"/>
    <w:rsid w:val="009A2A02"/>
    <w:rsid w:val="009A2FA2"/>
    <w:rsid w:val="009A3057"/>
    <w:rsid w:val="009A496D"/>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A9B"/>
    <w:rsid w:val="009B1E83"/>
    <w:rsid w:val="009B2D9E"/>
    <w:rsid w:val="009B72F7"/>
    <w:rsid w:val="009B7556"/>
    <w:rsid w:val="009B7F4F"/>
    <w:rsid w:val="009C0367"/>
    <w:rsid w:val="009C0900"/>
    <w:rsid w:val="009C0A2F"/>
    <w:rsid w:val="009C0E9A"/>
    <w:rsid w:val="009C1533"/>
    <w:rsid w:val="009C19FA"/>
    <w:rsid w:val="009C1A56"/>
    <w:rsid w:val="009C3A1F"/>
    <w:rsid w:val="009C3FB2"/>
    <w:rsid w:val="009C5D35"/>
    <w:rsid w:val="009C5F9D"/>
    <w:rsid w:val="009C63DC"/>
    <w:rsid w:val="009C6551"/>
    <w:rsid w:val="009C6C5F"/>
    <w:rsid w:val="009C705F"/>
    <w:rsid w:val="009C7212"/>
    <w:rsid w:val="009D178A"/>
    <w:rsid w:val="009D1F8D"/>
    <w:rsid w:val="009D28B6"/>
    <w:rsid w:val="009D2BF9"/>
    <w:rsid w:val="009D352F"/>
    <w:rsid w:val="009D4595"/>
    <w:rsid w:val="009D486C"/>
    <w:rsid w:val="009D55D7"/>
    <w:rsid w:val="009D591E"/>
    <w:rsid w:val="009D60C9"/>
    <w:rsid w:val="009D6161"/>
    <w:rsid w:val="009D6A30"/>
    <w:rsid w:val="009D6F5E"/>
    <w:rsid w:val="009D75C3"/>
    <w:rsid w:val="009D7C52"/>
    <w:rsid w:val="009E04EC"/>
    <w:rsid w:val="009E05D2"/>
    <w:rsid w:val="009E23DD"/>
    <w:rsid w:val="009E316D"/>
    <w:rsid w:val="009E3186"/>
    <w:rsid w:val="009E3655"/>
    <w:rsid w:val="009E3877"/>
    <w:rsid w:val="009E5D5F"/>
    <w:rsid w:val="009E6C51"/>
    <w:rsid w:val="009F0002"/>
    <w:rsid w:val="009F06D6"/>
    <w:rsid w:val="009F0BBF"/>
    <w:rsid w:val="009F0EF4"/>
    <w:rsid w:val="009F1031"/>
    <w:rsid w:val="009F1B27"/>
    <w:rsid w:val="009F24EA"/>
    <w:rsid w:val="009F3406"/>
    <w:rsid w:val="009F379F"/>
    <w:rsid w:val="009F43AD"/>
    <w:rsid w:val="009F5A3E"/>
    <w:rsid w:val="009F5B6D"/>
    <w:rsid w:val="009F6335"/>
    <w:rsid w:val="009F7A22"/>
    <w:rsid w:val="009F7F22"/>
    <w:rsid w:val="00A00BB5"/>
    <w:rsid w:val="00A011F5"/>
    <w:rsid w:val="00A0190C"/>
    <w:rsid w:val="00A01C8C"/>
    <w:rsid w:val="00A01F4A"/>
    <w:rsid w:val="00A02875"/>
    <w:rsid w:val="00A02C16"/>
    <w:rsid w:val="00A035B9"/>
    <w:rsid w:val="00A05BBF"/>
    <w:rsid w:val="00A10402"/>
    <w:rsid w:val="00A1058A"/>
    <w:rsid w:val="00A10A7A"/>
    <w:rsid w:val="00A110B7"/>
    <w:rsid w:val="00A110FA"/>
    <w:rsid w:val="00A11BB0"/>
    <w:rsid w:val="00A12B4D"/>
    <w:rsid w:val="00A12BFF"/>
    <w:rsid w:val="00A12E58"/>
    <w:rsid w:val="00A132ED"/>
    <w:rsid w:val="00A144CE"/>
    <w:rsid w:val="00A14846"/>
    <w:rsid w:val="00A156C9"/>
    <w:rsid w:val="00A16C59"/>
    <w:rsid w:val="00A16DDE"/>
    <w:rsid w:val="00A17BE5"/>
    <w:rsid w:val="00A20281"/>
    <w:rsid w:val="00A2071A"/>
    <w:rsid w:val="00A20CA6"/>
    <w:rsid w:val="00A20CE9"/>
    <w:rsid w:val="00A217FF"/>
    <w:rsid w:val="00A21FF6"/>
    <w:rsid w:val="00A22BFF"/>
    <w:rsid w:val="00A23168"/>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32B1"/>
    <w:rsid w:val="00A344E7"/>
    <w:rsid w:val="00A350A1"/>
    <w:rsid w:val="00A351F3"/>
    <w:rsid w:val="00A3522F"/>
    <w:rsid w:val="00A35541"/>
    <w:rsid w:val="00A35575"/>
    <w:rsid w:val="00A359A6"/>
    <w:rsid w:val="00A36859"/>
    <w:rsid w:val="00A36BD8"/>
    <w:rsid w:val="00A37155"/>
    <w:rsid w:val="00A4005D"/>
    <w:rsid w:val="00A402C3"/>
    <w:rsid w:val="00A403D2"/>
    <w:rsid w:val="00A410C7"/>
    <w:rsid w:val="00A42CDB"/>
    <w:rsid w:val="00A4314B"/>
    <w:rsid w:val="00A43D16"/>
    <w:rsid w:val="00A44309"/>
    <w:rsid w:val="00A4478A"/>
    <w:rsid w:val="00A511E5"/>
    <w:rsid w:val="00A512BE"/>
    <w:rsid w:val="00A51817"/>
    <w:rsid w:val="00A51E0C"/>
    <w:rsid w:val="00A525B0"/>
    <w:rsid w:val="00A52E1B"/>
    <w:rsid w:val="00A53027"/>
    <w:rsid w:val="00A53190"/>
    <w:rsid w:val="00A53F8E"/>
    <w:rsid w:val="00A56424"/>
    <w:rsid w:val="00A568DF"/>
    <w:rsid w:val="00A56C95"/>
    <w:rsid w:val="00A5708F"/>
    <w:rsid w:val="00A57292"/>
    <w:rsid w:val="00A60007"/>
    <w:rsid w:val="00A600DB"/>
    <w:rsid w:val="00A60BDC"/>
    <w:rsid w:val="00A627D0"/>
    <w:rsid w:val="00A62819"/>
    <w:rsid w:val="00A62A84"/>
    <w:rsid w:val="00A63C77"/>
    <w:rsid w:val="00A6479B"/>
    <w:rsid w:val="00A65854"/>
    <w:rsid w:val="00A66277"/>
    <w:rsid w:val="00A7078D"/>
    <w:rsid w:val="00A70F77"/>
    <w:rsid w:val="00A72846"/>
    <w:rsid w:val="00A72E23"/>
    <w:rsid w:val="00A74692"/>
    <w:rsid w:val="00A749D3"/>
    <w:rsid w:val="00A74A7C"/>
    <w:rsid w:val="00A755E9"/>
    <w:rsid w:val="00A75862"/>
    <w:rsid w:val="00A75E99"/>
    <w:rsid w:val="00A7718E"/>
    <w:rsid w:val="00A807EF"/>
    <w:rsid w:val="00A80985"/>
    <w:rsid w:val="00A80A0B"/>
    <w:rsid w:val="00A80B35"/>
    <w:rsid w:val="00A80F41"/>
    <w:rsid w:val="00A80FB1"/>
    <w:rsid w:val="00A81022"/>
    <w:rsid w:val="00A81E9F"/>
    <w:rsid w:val="00A828A8"/>
    <w:rsid w:val="00A835D9"/>
    <w:rsid w:val="00A851CF"/>
    <w:rsid w:val="00A8598D"/>
    <w:rsid w:val="00A86568"/>
    <w:rsid w:val="00A8705A"/>
    <w:rsid w:val="00A870CC"/>
    <w:rsid w:val="00A87743"/>
    <w:rsid w:val="00A878E3"/>
    <w:rsid w:val="00A904C8"/>
    <w:rsid w:val="00A9103D"/>
    <w:rsid w:val="00A91329"/>
    <w:rsid w:val="00A91622"/>
    <w:rsid w:val="00A9288C"/>
    <w:rsid w:val="00A92A7E"/>
    <w:rsid w:val="00A92DB8"/>
    <w:rsid w:val="00A940A5"/>
    <w:rsid w:val="00A94480"/>
    <w:rsid w:val="00A95A11"/>
    <w:rsid w:val="00A95A1C"/>
    <w:rsid w:val="00A95B2F"/>
    <w:rsid w:val="00A96ECE"/>
    <w:rsid w:val="00A9706A"/>
    <w:rsid w:val="00A97C17"/>
    <w:rsid w:val="00A97F9F"/>
    <w:rsid w:val="00AA01AB"/>
    <w:rsid w:val="00AA0C6D"/>
    <w:rsid w:val="00AA1509"/>
    <w:rsid w:val="00AA180F"/>
    <w:rsid w:val="00AA2265"/>
    <w:rsid w:val="00AA295D"/>
    <w:rsid w:val="00AA2EF3"/>
    <w:rsid w:val="00AA46F8"/>
    <w:rsid w:val="00AA5628"/>
    <w:rsid w:val="00AA6699"/>
    <w:rsid w:val="00AA66D2"/>
    <w:rsid w:val="00AA6BD8"/>
    <w:rsid w:val="00AA7D79"/>
    <w:rsid w:val="00AA7F50"/>
    <w:rsid w:val="00AA7FB4"/>
    <w:rsid w:val="00AB00FD"/>
    <w:rsid w:val="00AB03A6"/>
    <w:rsid w:val="00AB0761"/>
    <w:rsid w:val="00AB0C0B"/>
    <w:rsid w:val="00AB1628"/>
    <w:rsid w:val="00AB1AE0"/>
    <w:rsid w:val="00AB1F52"/>
    <w:rsid w:val="00AB20CA"/>
    <w:rsid w:val="00AB28BF"/>
    <w:rsid w:val="00AB3F7F"/>
    <w:rsid w:val="00AB4155"/>
    <w:rsid w:val="00AB4426"/>
    <w:rsid w:val="00AB4FA1"/>
    <w:rsid w:val="00AB541F"/>
    <w:rsid w:val="00AB58A2"/>
    <w:rsid w:val="00AB6AC7"/>
    <w:rsid w:val="00AC03AF"/>
    <w:rsid w:val="00AC05FE"/>
    <w:rsid w:val="00AC176C"/>
    <w:rsid w:val="00AC178A"/>
    <w:rsid w:val="00AC21F7"/>
    <w:rsid w:val="00AC24CB"/>
    <w:rsid w:val="00AC3A27"/>
    <w:rsid w:val="00AC3ED4"/>
    <w:rsid w:val="00AC53B8"/>
    <w:rsid w:val="00AC5714"/>
    <w:rsid w:val="00AC5954"/>
    <w:rsid w:val="00AC5CCF"/>
    <w:rsid w:val="00AC5CD8"/>
    <w:rsid w:val="00AC62B1"/>
    <w:rsid w:val="00AC62C8"/>
    <w:rsid w:val="00AD0232"/>
    <w:rsid w:val="00AD049F"/>
    <w:rsid w:val="00AD2A98"/>
    <w:rsid w:val="00AD2CCF"/>
    <w:rsid w:val="00AD2F92"/>
    <w:rsid w:val="00AD36D8"/>
    <w:rsid w:val="00AD3CBD"/>
    <w:rsid w:val="00AD4134"/>
    <w:rsid w:val="00AD4A45"/>
    <w:rsid w:val="00AD4F2E"/>
    <w:rsid w:val="00AD5154"/>
    <w:rsid w:val="00AD5175"/>
    <w:rsid w:val="00AD59A0"/>
    <w:rsid w:val="00AD756D"/>
    <w:rsid w:val="00AE053F"/>
    <w:rsid w:val="00AE075F"/>
    <w:rsid w:val="00AE0CE9"/>
    <w:rsid w:val="00AE1275"/>
    <w:rsid w:val="00AE240B"/>
    <w:rsid w:val="00AE2A9C"/>
    <w:rsid w:val="00AE31E7"/>
    <w:rsid w:val="00AE3701"/>
    <w:rsid w:val="00AE4981"/>
    <w:rsid w:val="00AE4B66"/>
    <w:rsid w:val="00AE4CA4"/>
    <w:rsid w:val="00AE5274"/>
    <w:rsid w:val="00AE5C8A"/>
    <w:rsid w:val="00AF0A35"/>
    <w:rsid w:val="00AF13A5"/>
    <w:rsid w:val="00AF1FBC"/>
    <w:rsid w:val="00AF2C95"/>
    <w:rsid w:val="00AF39A5"/>
    <w:rsid w:val="00AF4747"/>
    <w:rsid w:val="00AF5229"/>
    <w:rsid w:val="00AF5371"/>
    <w:rsid w:val="00AF59C6"/>
    <w:rsid w:val="00AF5C95"/>
    <w:rsid w:val="00AF63CC"/>
    <w:rsid w:val="00AF7744"/>
    <w:rsid w:val="00AF7B7B"/>
    <w:rsid w:val="00B01096"/>
    <w:rsid w:val="00B011E3"/>
    <w:rsid w:val="00B02319"/>
    <w:rsid w:val="00B02941"/>
    <w:rsid w:val="00B03119"/>
    <w:rsid w:val="00B03A0D"/>
    <w:rsid w:val="00B04706"/>
    <w:rsid w:val="00B05295"/>
    <w:rsid w:val="00B0529E"/>
    <w:rsid w:val="00B06A0C"/>
    <w:rsid w:val="00B07A0B"/>
    <w:rsid w:val="00B106D3"/>
    <w:rsid w:val="00B10AED"/>
    <w:rsid w:val="00B11077"/>
    <w:rsid w:val="00B11309"/>
    <w:rsid w:val="00B11C9E"/>
    <w:rsid w:val="00B11F98"/>
    <w:rsid w:val="00B12275"/>
    <w:rsid w:val="00B12315"/>
    <w:rsid w:val="00B126CF"/>
    <w:rsid w:val="00B13B4B"/>
    <w:rsid w:val="00B13BEE"/>
    <w:rsid w:val="00B146BB"/>
    <w:rsid w:val="00B14E7F"/>
    <w:rsid w:val="00B15328"/>
    <w:rsid w:val="00B16918"/>
    <w:rsid w:val="00B171BA"/>
    <w:rsid w:val="00B17B25"/>
    <w:rsid w:val="00B21DCC"/>
    <w:rsid w:val="00B221ED"/>
    <w:rsid w:val="00B22225"/>
    <w:rsid w:val="00B226C7"/>
    <w:rsid w:val="00B22D5A"/>
    <w:rsid w:val="00B236E8"/>
    <w:rsid w:val="00B24283"/>
    <w:rsid w:val="00B246E1"/>
    <w:rsid w:val="00B274F8"/>
    <w:rsid w:val="00B27A66"/>
    <w:rsid w:val="00B27E90"/>
    <w:rsid w:val="00B3088D"/>
    <w:rsid w:val="00B30EFF"/>
    <w:rsid w:val="00B311EF"/>
    <w:rsid w:val="00B3291E"/>
    <w:rsid w:val="00B32BDF"/>
    <w:rsid w:val="00B34162"/>
    <w:rsid w:val="00B3489D"/>
    <w:rsid w:val="00B34C46"/>
    <w:rsid w:val="00B35672"/>
    <w:rsid w:val="00B35F90"/>
    <w:rsid w:val="00B36538"/>
    <w:rsid w:val="00B37E13"/>
    <w:rsid w:val="00B37FBC"/>
    <w:rsid w:val="00B40991"/>
    <w:rsid w:val="00B41461"/>
    <w:rsid w:val="00B4226F"/>
    <w:rsid w:val="00B427C1"/>
    <w:rsid w:val="00B4356F"/>
    <w:rsid w:val="00B44928"/>
    <w:rsid w:val="00B44A85"/>
    <w:rsid w:val="00B44DCD"/>
    <w:rsid w:val="00B45EC6"/>
    <w:rsid w:val="00B4625E"/>
    <w:rsid w:val="00B47E05"/>
    <w:rsid w:val="00B47F5F"/>
    <w:rsid w:val="00B50974"/>
    <w:rsid w:val="00B54CE3"/>
    <w:rsid w:val="00B55CFA"/>
    <w:rsid w:val="00B56816"/>
    <w:rsid w:val="00B60C67"/>
    <w:rsid w:val="00B61243"/>
    <w:rsid w:val="00B61EFF"/>
    <w:rsid w:val="00B62170"/>
    <w:rsid w:val="00B626E2"/>
    <w:rsid w:val="00B628C9"/>
    <w:rsid w:val="00B62D76"/>
    <w:rsid w:val="00B62FBC"/>
    <w:rsid w:val="00B64A84"/>
    <w:rsid w:val="00B6533C"/>
    <w:rsid w:val="00B65C20"/>
    <w:rsid w:val="00B65C9F"/>
    <w:rsid w:val="00B65FCC"/>
    <w:rsid w:val="00B672E7"/>
    <w:rsid w:val="00B675E5"/>
    <w:rsid w:val="00B7030E"/>
    <w:rsid w:val="00B70402"/>
    <w:rsid w:val="00B707B1"/>
    <w:rsid w:val="00B70B20"/>
    <w:rsid w:val="00B71164"/>
    <w:rsid w:val="00B71339"/>
    <w:rsid w:val="00B72327"/>
    <w:rsid w:val="00B72B68"/>
    <w:rsid w:val="00B73E04"/>
    <w:rsid w:val="00B73F27"/>
    <w:rsid w:val="00B745AF"/>
    <w:rsid w:val="00B77873"/>
    <w:rsid w:val="00B77B1D"/>
    <w:rsid w:val="00B77B4B"/>
    <w:rsid w:val="00B826A0"/>
    <w:rsid w:val="00B8405C"/>
    <w:rsid w:val="00B84B50"/>
    <w:rsid w:val="00B84DDF"/>
    <w:rsid w:val="00B86200"/>
    <w:rsid w:val="00B870AB"/>
    <w:rsid w:val="00B8777C"/>
    <w:rsid w:val="00B87827"/>
    <w:rsid w:val="00B87905"/>
    <w:rsid w:val="00B901DA"/>
    <w:rsid w:val="00B90E7E"/>
    <w:rsid w:val="00B91625"/>
    <w:rsid w:val="00B9285E"/>
    <w:rsid w:val="00B93503"/>
    <w:rsid w:val="00B94EB5"/>
    <w:rsid w:val="00B954B3"/>
    <w:rsid w:val="00B96CD7"/>
    <w:rsid w:val="00B97F3B"/>
    <w:rsid w:val="00BA174B"/>
    <w:rsid w:val="00BA26B0"/>
    <w:rsid w:val="00BA38DF"/>
    <w:rsid w:val="00BA4109"/>
    <w:rsid w:val="00BA4711"/>
    <w:rsid w:val="00BA4DA6"/>
    <w:rsid w:val="00BA4F27"/>
    <w:rsid w:val="00BA54C1"/>
    <w:rsid w:val="00BA5CE0"/>
    <w:rsid w:val="00BA68DD"/>
    <w:rsid w:val="00BA6F3A"/>
    <w:rsid w:val="00BB0230"/>
    <w:rsid w:val="00BB0275"/>
    <w:rsid w:val="00BB0370"/>
    <w:rsid w:val="00BB06AE"/>
    <w:rsid w:val="00BB0C5C"/>
    <w:rsid w:val="00BB102F"/>
    <w:rsid w:val="00BB154A"/>
    <w:rsid w:val="00BB1E03"/>
    <w:rsid w:val="00BB2CFC"/>
    <w:rsid w:val="00BB38EE"/>
    <w:rsid w:val="00BB497B"/>
    <w:rsid w:val="00BB51F3"/>
    <w:rsid w:val="00BB61FE"/>
    <w:rsid w:val="00BB7627"/>
    <w:rsid w:val="00BC06C1"/>
    <w:rsid w:val="00BC1265"/>
    <w:rsid w:val="00BC14AC"/>
    <w:rsid w:val="00BC2070"/>
    <w:rsid w:val="00BC32C9"/>
    <w:rsid w:val="00BC3AA1"/>
    <w:rsid w:val="00BC3CA4"/>
    <w:rsid w:val="00BC4BE7"/>
    <w:rsid w:val="00BC548E"/>
    <w:rsid w:val="00BC5567"/>
    <w:rsid w:val="00BC652D"/>
    <w:rsid w:val="00BC6582"/>
    <w:rsid w:val="00BC6DE8"/>
    <w:rsid w:val="00BC7079"/>
    <w:rsid w:val="00BC748B"/>
    <w:rsid w:val="00BC7CDC"/>
    <w:rsid w:val="00BD06B1"/>
    <w:rsid w:val="00BD1066"/>
    <w:rsid w:val="00BD13A5"/>
    <w:rsid w:val="00BD1454"/>
    <w:rsid w:val="00BD2655"/>
    <w:rsid w:val="00BD2E8F"/>
    <w:rsid w:val="00BD306C"/>
    <w:rsid w:val="00BD3AE8"/>
    <w:rsid w:val="00BD6B93"/>
    <w:rsid w:val="00BD6F79"/>
    <w:rsid w:val="00BD7196"/>
    <w:rsid w:val="00BD75DC"/>
    <w:rsid w:val="00BD79EE"/>
    <w:rsid w:val="00BE156B"/>
    <w:rsid w:val="00BE28E7"/>
    <w:rsid w:val="00BE3D42"/>
    <w:rsid w:val="00BE482E"/>
    <w:rsid w:val="00BE4A7F"/>
    <w:rsid w:val="00BE59B0"/>
    <w:rsid w:val="00BE5B9B"/>
    <w:rsid w:val="00BE5F10"/>
    <w:rsid w:val="00BE6BE1"/>
    <w:rsid w:val="00BF2612"/>
    <w:rsid w:val="00BF3A01"/>
    <w:rsid w:val="00BF42A6"/>
    <w:rsid w:val="00BF4A96"/>
    <w:rsid w:val="00BF4C5B"/>
    <w:rsid w:val="00BF5749"/>
    <w:rsid w:val="00BF581C"/>
    <w:rsid w:val="00BF7171"/>
    <w:rsid w:val="00BF7309"/>
    <w:rsid w:val="00BF7FA3"/>
    <w:rsid w:val="00C00BF1"/>
    <w:rsid w:val="00C018F7"/>
    <w:rsid w:val="00C020C0"/>
    <w:rsid w:val="00C02144"/>
    <w:rsid w:val="00C02665"/>
    <w:rsid w:val="00C02E06"/>
    <w:rsid w:val="00C04780"/>
    <w:rsid w:val="00C047B5"/>
    <w:rsid w:val="00C04AA7"/>
    <w:rsid w:val="00C04AC6"/>
    <w:rsid w:val="00C05F71"/>
    <w:rsid w:val="00C06069"/>
    <w:rsid w:val="00C06427"/>
    <w:rsid w:val="00C069E6"/>
    <w:rsid w:val="00C07416"/>
    <w:rsid w:val="00C07E94"/>
    <w:rsid w:val="00C10177"/>
    <w:rsid w:val="00C11575"/>
    <w:rsid w:val="00C11588"/>
    <w:rsid w:val="00C12D3F"/>
    <w:rsid w:val="00C12E71"/>
    <w:rsid w:val="00C12F5D"/>
    <w:rsid w:val="00C13815"/>
    <w:rsid w:val="00C139D8"/>
    <w:rsid w:val="00C14BA4"/>
    <w:rsid w:val="00C1529B"/>
    <w:rsid w:val="00C162E2"/>
    <w:rsid w:val="00C1675C"/>
    <w:rsid w:val="00C16E40"/>
    <w:rsid w:val="00C17477"/>
    <w:rsid w:val="00C21103"/>
    <w:rsid w:val="00C217B2"/>
    <w:rsid w:val="00C21959"/>
    <w:rsid w:val="00C23AE8"/>
    <w:rsid w:val="00C2442D"/>
    <w:rsid w:val="00C25183"/>
    <w:rsid w:val="00C25E81"/>
    <w:rsid w:val="00C31185"/>
    <w:rsid w:val="00C31E28"/>
    <w:rsid w:val="00C32C47"/>
    <w:rsid w:val="00C34EDB"/>
    <w:rsid w:val="00C36389"/>
    <w:rsid w:val="00C36A39"/>
    <w:rsid w:val="00C400BA"/>
    <w:rsid w:val="00C40277"/>
    <w:rsid w:val="00C4027A"/>
    <w:rsid w:val="00C405E7"/>
    <w:rsid w:val="00C41017"/>
    <w:rsid w:val="00C42260"/>
    <w:rsid w:val="00C437A2"/>
    <w:rsid w:val="00C4429A"/>
    <w:rsid w:val="00C4492C"/>
    <w:rsid w:val="00C45066"/>
    <w:rsid w:val="00C45359"/>
    <w:rsid w:val="00C453FE"/>
    <w:rsid w:val="00C459CE"/>
    <w:rsid w:val="00C45D80"/>
    <w:rsid w:val="00C46786"/>
    <w:rsid w:val="00C478C4"/>
    <w:rsid w:val="00C50276"/>
    <w:rsid w:val="00C508A5"/>
    <w:rsid w:val="00C5163A"/>
    <w:rsid w:val="00C517E8"/>
    <w:rsid w:val="00C51981"/>
    <w:rsid w:val="00C521CD"/>
    <w:rsid w:val="00C5233F"/>
    <w:rsid w:val="00C52460"/>
    <w:rsid w:val="00C530F3"/>
    <w:rsid w:val="00C537E6"/>
    <w:rsid w:val="00C54664"/>
    <w:rsid w:val="00C5496E"/>
    <w:rsid w:val="00C55C5A"/>
    <w:rsid w:val="00C56B25"/>
    <w:rsid w:val="00C56B43"/>
    <w:rsid w:val="00C56CC1"/>
    <w:rsid w:val="00C578A9"/>
    <w:rsid w:val="00C57999"/>
    <w:rsid w:val="00C57F8A"/>
    <w:rsid w:val="00C603FC"/>
    <w:rsid w:val="00C605C1"/>
    <w:rsid w:val="00C60F38"/>
    <w:rsid w:val="00C62295"/>
    <w:rsid w:val="00C6293E"/>
    <w:rsid w:val="00C62964"/>
    <w:rsid w:val="00C62EFA"/>
    <w:rsid w:val="00C63B74"/>
    <w:rsid w:val="00C64605"/>
    <w:rsid w:val="00C65F46"/>
    <w:rsid w:val="00C66624"/>
    <w:rsid w:val="00C668CC"/>
    <w:rsid w:val="00C66FA3"/>
    <w:rsid w:val="00C67517"/>
    <w:rsid w:val="00C67561"/>
    <w:rsid w:val="00C7017F"/>
    <w:rsid w:val="00C705DE"/>
    <w:rsid w:val="00C70F41"/>
    <w:rsid w:val="00C71E32"/>
    <w:rsid w:val="00C72B5F"/>
    <w:rsid w:val="00C72CEC"/>
    <w:rsid w:val="00C72F11"/>
    <w:rsid w:val="00C74570"/>
    <w:rsid w:val="00C74BA3"/>
    <w:rsid w:val="00C7573F"/>
    <w:rsid w:val="00C75F39"/>
    <w:rsid w:val="00C75F7A"/>
    <w:rsid w:val="00C76251"/>
    <w:rsid w:val="00C76608"/>
    <w:rsid w:val="00C8188D"/>
    <w:rsid w:val="00C83561"/>
    <w:rsid w:val="00C83DBC"/>
    <w:rsid w:val="00C84C1E"/>
    <w:rsid w:val="00C85318"/>
    <w:rsid w:val="00C872E2"/>
    <w:rsid w:val="00C873C4"/>
    <w:rsid w:val="00C87FA7"/>
    <w:rsid w:val="00C903E3"/>
    <w:rsid w:val="00C9055F"/>
    <w:rsid w:val="00C9060B"/>
    <w:rsid w:val="00C90A53"/>
    <w:rsid w:val="00C90EA2"/>
    <w:rsid w:val="00C9122C"/>
    <w:rsid w:val="00C912C0"/>
    <w:rsid w:val="00C91341"/>
    <w:rsid w:val="00C92552"/>
    <w:rsid w:val="00C92CA9"/>
    <w:rsid w:val="00C9384F"/>
    <w:rsid w:val="00C94533"/>
    <w:rsid w:val="00C946BE"/>
    <w:rsid w:val="00C9471C"/>
    <w:rsid w:val="00C950A9"/>
    <w:rsid w:val="00C95AEE"/>
    <w:rsid w:val="00C96354"/>
    <w:rsid w:val="00CA0202"/>
    <w:rsid w:val="00CA0598"/>
    <w:rsid w:val="00CA18EA"/>
    <w:rsid w:val="00CA2A37"/>
    <w:rsid w:val="00CA312F"/>
    <w:rsid w:val="00CA3DF6"/>
    <w:rsid w:val="00CA4075"/>
    <w:rsid w:val="00CA47BA"/>
    <w:rsid w:val="00CA57BB"/>
    <w:rsid w:val="00CA5DD3"/>
    <w:rsid w:val="00CA62AF"/>
    <w:rsid w:val="00CA651E"/>
    <w:rsid w:val="00CA6DD1"/>
    <w:rsid w:val="00CA7713"/>
    <w:rsid w:val="00CB0071"/>
    <w:rsid w:val="00CB286B"/>
    <w:rsid w:val="00CB353C"/>
    <w:rsid w:val="00CB3E57"/>
    <w:rsid w:val="00CB4C77"/>
    <w:rsid w:val="00CB4DB1"/>
    <w:rsid w:val="00CB5759"/>
    <w:rsid w:val="00CB6225"/>
    <w:rsid w:val="00CB73E9"/>
    <w:rsid w:val="00CB7513"/>
    <w:rsid w:val="00CB7638"/>
    <w:rsid w:val="00CB78DA"/>
    <w:rsid w:val="00CB7B01"/>
    <w:rsid w:val="00CB7E0B"/>
    <w:rsid w:val="00CC02AC"/>
    <w:rsid w:val="00CC0637"/>
    <w:rsid w:val="00CC0943"/>
    <w:rsid w:val="00CC10BB"/>
    <w:rsid w:val="00CC12C1"/>
    <w:rsid w:val="00CC1558"/>
    <w:rsid w:val="00CC27B9"/>
    <w:rsid w:val="00CC2CDA"/>
    <w:rsid w:val="00CC2F46"/>
    <w:rsid w:val="00CC3E26"/>
    <w:rsid w:val="00CC442D"/>
    <w:rsid w:val="00CC46AA"/>
    <w:rsid w:val="00CC5BF2"/>
    <w:rsid w:val="00CC71C2"/>
    <w:rsid w:val="00CC7B8A"/>
    <w:rsid w:val="00CD017F"/>
    <w:rsid w:val="00CD0944"/>
    <w:rsid w:val="00CD0C44"/>
    <w:rsid w:val="00CD1B0E"/>
    <w:rsid w:val="00CD2003"/>
    <w:rsid w:val="00CD407B"/>
    <w:rsid w:val="00CD4E1B"/>
    <w:rsid w:val="00CD57B5"/>
    <w:rsid w:val="00CD684D"/>
    <w:rsid w:val="00CE0965"/>
    <w:rsid w:val="00CE0B58"/>
    <w:rsid w:val="00CE0D3F"/>
    <w:rsid w:val="00CE1020"/>
    <w:rsid w:val="00CE2972"/>
    <w:rsid w:val="00CE3695"/>
    <w:rsid w:val="00CE3F75"/>
    <w:rsid w:val="00CE4AC4"/>
    <w:rsid w:val="00CE4B3A"/>
    <w:rsid w:val="00CE4C3D"/>
    <w:rsid w:val="00CE5314"/>
    <w:rsid w:val="00CE553F"/>
    <w:rsid w:val="00CE5860"/>
    <w:rsid w:val="00CE69AC"/>
    <w:rsid w:val="00CE7B32"/>
    <w:rsid w:val="00CF09D9"/>
    <w:rsid w:val="00CF2D1B"/>
    <w:rsid w:val="00CF2FD1"/>
    <w:rsid w:val="00CF3342"/>
    <w:rsid w:val="00CF3C03"/>
    <w:rsid w:val="00CF5210"/>
    <w:rsid w:val="00CF5303"/>
    <w:rsid w:val="00CF5574"/>
    <w:rsid w:val="00CF5650"/>
    <w:rsid w:val="00CF5F7D"/>
    <w:rsid w:val="00CF6434"/>
    <w:rsid w:val="00CF7435"/>
    <w:rsid w:val="00CF75CE"/>
    <w:rsid w:val="00CF78ED"/>
    <w:rsid w:val="00D00054"/>
    <w:rsid w:val="00D00E62"/>
    <w:rsid w:val="00D013F8"/>
    <w:rsid w:val="00D024B5"/>
    <w:rsid w:val="00D0300D"/>
    <w:rsid w:val="00D03601"/>
    <w:rsid w:val="00D036FB"/>
    <w:rsid w:val="00D04F17"/>
    <w:rsid w:val="00D055D4"/>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427D"/>
    <w:rsid w:val="00D15660"/>
    <w:rsid w:val="00D15A17"/>
    <w:rsid w:val="00D16F48"/>
    <w:rsid w:val="00D17A8C"/>
    <w:rsid w:val="00D20016"/>
    <w:rsid w:val="00D20361"/>
    <w:rsid w:val="00D20AB3"/>
    <w:rsid w:val="00D22C22"/>
    <w:rsid w:val="00D23554"/>
    <w:rsid w:val="00D23BF4"/>
    <w:rsid w:val="00D24255"/>
    <w:rsid w:val="00D250C9"/>
    <w:rsid w:val="00D25E77"/>
    <w:rsid w:val="00D25FF4"/>
    <w:rsid w:val="00D268CB"/>
    <w:rsid w:val="00D277F5"/>
    <w:rsid w:val="00D279D7"/>
    <w:rsid w:val="00D304F5"/>
    <w:rsid w:val="00D3061F"/>
    <w:rsid w:val="00D31355"/>
    <w:rsid w:val="00D31438"/>
    <w:rsid w:val="00D3147A"/>
    <w:rsid w:val="00D31926"/>
    <w:rsid w:val="00D32706"/>
    <w:rsid w:val="00D328F9"/>
    <w:rsid w:val="00D32C82"/>
    <w:rsid w:val="00D33387"/>
    <w:rsid w:val="00D33CF3"/>
    <w:rsid w:val="00D353E8"/>
    <w:rsid w:val="00D35437"/>
    <w:rsid w:val="00D367C1"/>
    <w:rsid w:val="00D369AC"/>
    <w:rsid w:val="00D36C30"/>
    <w:rsid w:val="00D36C3B"/>
    <w:rsid w:val="00D37E2C"/>
    <w:rsid w:val="00D40689"/>
    <w:rsid w:val="00D40833"/>
    <w:rsid w:val="00D4169E"/>
    <w:rsid w:val="00D4248B"/>
    <w:rsid w:val="00D4481E"/>
    <w:rsid w:val="00D461D1"/>
    <w:rsid w:val="00D46529"/>
    <w:rsid w:val="00D46932"/>
    <w:rsid w:val="00D47F87"/>
    <w:rsid w:val="00D50036"/>
    <w:rsid w:val="00D5042B"/>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519"/>
    <w:rsid w:val="00D60CE7"/>
    <w:rsid w:val="00D60ED1"/>
    <w:rsid w:val="00D611DE"/>
    <w:rsid w:val="00D61243"/>
    <w:rsid w:val="00D6137D"/>
    <w:rsid w:val="00D61A02"/>
    <w:rsid w:val="00D62143"/>
    <w:rsid w:val="00D63969"/>
    <w:rsid w:val="00D64C52"/>
    <w:rsid w:val="00D67475"/>
    <w:rsid w:val="00D700F0"/>
    <w:rsid w:val="00D7067C"/>
    <w:rsid w:val="00D7078F"/>
    <w:rsid w:val="00D71E8A"/>
    <w:rsid w:val="00D7214F"/>
    <w:rsid w:val="00D7253F"/>
    <w:rsid w:val="00D7455E"/>
    <w:rsid w:val="00D74B5A"/>
    <w:rsid w:val="00D74D92"/>
    <w:rsid w:val="00D76AFC"/>
    <w:rsid w:val="00D76CFB"/>
    <w:rsid w:val="00D773A7"/>
    <w:rsid w:val="00D77652"/>
    <w:rsid w:val="00D77B9E"/>
    <w:rsid w:val="00D8089B"/>
    <w:rsid w:val="00D80A36"/>
    <w:rsid w:val="00D80AF3"/>
    <w:rsid w:val="00D82950"/>
    <w:rsid w:val="00D82EB0"/>
    <w:rsid w:val="00D83554"/>
    <w:rsid w:val="00D83EA2"/>
    <w:rsid w:val="00D84668"/>
    <w:rsid w:val="00D853B0"/>
    <w:rsid w:val="00D8575A"/>
    <w:rsid w:val="00D85A3B"/>
    <w:rsid w:val="00D87496"/>
    <w:rsid w:val="00D8766A"/>
    <w:rsid w:val="00D87F3E"/>
    <w:rsid w:val="00D9051D"/>
    <w:rsid w:val="00D90696"/>
    <w:rsid w:val="00D9105E"/>
    <w:rsid w:val="00D91BDF"/>
    <w:rsid w:val="00D95F82"/>
    <w:rsid w:val="00D97794"/>
    <w:rsid w:val="00D97930"/>
    <w:rsid w:val="00DA2EF0"/>
    <w:rsid w:val="00DA2FB5"/>
    <w:rsid w:val="00DA32FB"/>
    <w:rsid w:val="00DA344A"/>
    <w:rsid w:val="00DA41EC"/>
    <w:rsid w:val="00DA4E56"/>
    <w:rsid w:val="00DA5461"/>
    <w:rsid w:val="00DA586A"/>
    <w:rsid w:val="00DA5952"/>
    <w:rsid w:val="00DA6D5F"/>
    <w:rsid w:val="00DA74FC"/>
    <w:rsid w:val="00DB168E"/>
    <w:rsid w:val="00DB1A6F"/>
    <w:rsid w:val="00DB1CED"/>
    <w:rsid w:val="00DB3C47"/>
    <w:rsid w:val="00DB4297"/>
    <w:rsid w:val="00DB520B"/>
    <w:rsid w:val="00DB53E4"/>
    <w:rsid w:val="00DB550F"/>
    <w:rsid w:val="00DB55BD"/>
    <w:rsid w:val="00DB5E88"/>
    <w:rsid w:val="00DB61C4"/>
    <w:rsid w:val="00DB62A9"/>
    <w:rsid w:val="00DB63F7"/>
    <w:rsid w:val="00DB6DC4"/>
    <w:rsid w:val="00DC0194"/>
    <w:rsid w:val="00DC0356"/>
    <w:rsid w:val="00DC1CC5"/>
    <w:rsid w:val="00DC1D65"/>
    <w:rsid w:val="00DC1EA9"/>
    <w:rsid w:val="00DC33E5"/>
    <w:rsid w:val="00DC387A"/>
    <w:rsid w:val="00DC484B"/>
    <w:rsid w:val="00DC4863"/>
    <w:rsid w:val="00DC5F6D"/>
    <w:rsid w:val="00DC6AAC"/>
    <w:rsid w:val="00DC7CF3"/>
    <w:rsid w:val="00DD0FDA"/>
    <w:rsid w:val="00DD1186"/>
    <w:rsid w:val="00DD142D"/>
    <w:rsid w:val="00DD1A76"/>
    <w:rsid w:val="00DD25C7"/>
    <w:rsid w:val="00DD2C37"/>
    <w:rsid w:val="00DD300C"/>
    <w:rsid w:val="00DD3AF5"/>
    <w:rsid w:val="00DD6363"/>
    <w:rsid w:val="00DD682B"/>
    <w:rsid w:val="00DD7796"/>
    <w:rsid w:val="00DE03E4"/>
    <w:rsid w:val="00DE0A32"/>
    <w:rsid w:val="00DE1BCD"/>
    <w:rsid w:val="00DE2003"/>
    <w:rsid w:val="00DE22C8"/>
    <w:rsid w:val="00DE235F"/>
    <w:rsid w:val="00DE2C84"/>
    <w:rsid w:val="00DE2F29"/>
    <w:rsid w:val="00DE2FB5"/>
    <w:rsid w:val="00DE3B3C"/>
    <w:rsid w:val="00DE4126"/>
    <w:rsid w:val="00DE46FB"/>
    <w:rsid w:val="00DE5095"/>
    <w:rsid w:val="00DE71BE"/>
    <w:rsid w:val="00DE79FE"/>
    <w:rsid w:val="00DF0313"/>
    <w:rsid w:val="00DF093C"/>
    <w:rsid w:val="00DF0C30"/>
    <w:rsid w:val="00DF0C8C"/>
    <w:rsid w:val="00DF1D0B"/>
    <w:rsid w:val="00DF432C"/>
    <w:rsid w:val="00DF4B6F"/>
    <w:rsid w:val="00DF5588"/>
    <w:rsid w:val="00DF60E5"/>
    <w:rsid w:val="00DF6704"/>
    <w:rsid w:val="00DF72D8"/>
    <w:rsid w:val="00DF7856"/>
    <w:rsid w:val="00E00A2C"/>
    <w:rsid w:val="00E027AD"/>
    <w:rsid w:val="00E02CBF"/>
    <w:rsid w:val="00E03BD4"/>
    <w:rsid w:val="00E054EE"/>
    <w:rsid w:val="00E05DA9"/>
    <w:rsid w:val="00E06F3C"/>
    <w:rsid w:val="00E07250"/>
    <w:rsid w:val="00E0751E"/>
    <w:rsid w:val="00E10168"/>
    <w:rsid w:val="00E10315"/>
    <w:rsid w:val="00E10A9D"/>
    <w:rsid w:val="00E10D35"/>
    <w:rsid w:val="00E119ED"/>
    <w:rsid w:val="00E120A3"/>
    <w:rsid w:val="00E121C1"/>
    <w:rsid w:val="00E12427"/>
    <w:rsid w:val="00E12CB2"/>
    <w:rsid w:val="00E12E0A"/>
    <w:rsid w:val="00E14CFD"/>
    <w:rsid w:val="00E15799"/>
    <w:rsid w:val="00E1622D"/>
    <w:rsid w:val="00E1715C"/>
    <w:rsid w:val="00E218DF"/>
    <w:rsid w:val="00E21FE7"/>
    <w:rsid w:val="00E22B0D"/>
    <w:rsid w:val="00E2325C"/>
    <w:rsid w:val="00E23D0E"/>
    <w:rsid w:val="00E25168"/>
    <w:rsid w:val="00E25898"/>
    <w:rsid w:val="00E273A5"/>
    <w:rsid w:val="00E27E50"/>
    <w:rsid w:val="00E27FFD"/>
    <w:rsid w:val="00E30387"/>
    <w:rsid w:val="00E3073B"/>
    <w:rsid w:val="00E308DB"/>
    <w:rsid w:val="00E30F79"/>
    <w:rsid w:val="00E317C2"/>
    <w:rsid w:val="00E31A76"/>
    <w:rsid w:val="00E31F98"/>
    <w:rsid w:val="00E321BA"/>
    <w:rsid w:val="00E32325"/>
    <w:rsid w:val="00E32CBC"/>
    <w:rsid w:val="00E34209"/>
    <w:rsid w:val="00E347A1"/>
    <w:rsid w:val="00E34EEC"/>
    <w:rsid w:val="00E354BA"/>
    <w:rsid w:val="00E375D9"/>
    <w:rsid w:val="00E37C80"/>
    <w:rsid w:val="00E40668"/>
    <w:rsid w:val="00E4145A"/>
    <w:rsid w:val="00E41A42"/>
    <w:rsid w:val="00E42534"/>
    <w:rsid w:val="00E44346"/>
    <w:rsid w:val="00E46662"/>
    <w:rsid w:val="00E46A5A"/>
    <w:rsid w:val="00E50ADE"/>
    <w:rsid w:val="00E51CDC"/>
    <w:rsid w:val="00E524AB"/>
    <w:rsid w:val="00E5286E"/>
    <w:rsid w:val="00E530B6"/>
    <w:rsid w:val="00E53159"/>
    <w:rsid w:val="00E531EC"/>
    <w:rsid w:val="00E535F7"/>
    <w:rsid w:val="00E5371B"/>
    <w:rsid w:val="00E54AF8"/>
    <w:rsid w:val="00E558D2"/>
    <w:rsid w:val="00E55F99"/>
    <w:rsid w:val="00E60330"/>
    <w:rsid w:val="00E609E5"/>
    <w:rsid w:val="00E61106"/>
    <w:rsid w:val="00E612FA"/>
    <w:rsid w:val="00E619B0"/>
    <w:rsid w:val="00E61C33"/>
    <w:rsid w:val="00E6251D"/>
    <w:rsid w:val="00E625BC"/>
    <w:rsid w:val="00E6325D"/>
    <w:rsid w:val="00E63348"/>
    <w:rsid w:val="00E63A0B"/>
    <w:rsid w:val="00E6459F"/>
    <w:rsid w:val="00E65904"/>
    <w:rsid w:val="00E659ED"/>
    <w:rsid w:val="00E65FFF"/>
    <w:rsid w:val="00E66BC3"/>
    <w:rsid w:val="00E6718D"/>
    <w:rsid w:val="00E703B2"/>
    <w:rsid w:val="00E70605"/>
    <w:rsid w:val="00E72286"/>
    <w:rsid w:val="00E724D2"/>
    <w:rsid w:val="00E72F02"/>
    <w:rsid w:val="00E73F45"/>
    <w:rsid w:val="00E7579B"/>
    <w:rsid w:val="00E76789"/>
    <w:rsid w:val="00E76BA0"/>
    <w:rsid w:val="00E77092"/>
    <w:rsid w:val="00E77F9E"/>
    <w:rsid w:val="00E812C9"/>
    <w:rsid w:val="00E829A6"/>
    <w:rsid w:val="00E844D6"/>
    <w:rsid w:val="00E855C2"/>
    <w:rsid w:val="00E85DA5"/>
    <w:rsid w:val="00E86264"/>
    <w:rsid w:val="00E8745F"/>
    <w:rsid w:val="00E87ABD"/>
    <w:rsid w:val="00E914A6"/>
    <w:rsid w:val="00E91B11"/>
    <w:rsid w:val="00E91B2C"/>
    <w:rsid w:val="00E922BC"/>
    <w:rsid w:val="00E94088"/>
    <w:rsid w:val="00E94887"/>
    <w:rsid w:val="00E95067"/>
    <w:rsid w:val="00E95AFC"/>
    <w:rsid w:val="00E95B10"/>
    <w:rsid w:val="00E96647"/>
    <w:rsid w:val="00E96A27"/>
    <w:rsid w:val="00E97BD6"/>
    <w:rsid w:val="00EA0302"/>
    <w:rsid w:val="00EA03D6"/>
    <w:rsid w:val="00EA13DE"/>
    <w:rsid w:val="00EA250A"/>
    <w:rsid w:val="00EA2BE7"/>
    <w:rsid w:val="00EA32F4"/>
    <w:rsid w:val="00EA399F"/>
    <w:rsid w:val="00EA3A3C"/>
    <w:rsid w:val="00EA3A70"/>
    <w:rsid w:val="00EA3FB9"/>
    <w:rsid w:val="00EA403D"/>
    <w:rsid w:val="00EA44E4"/>
    <w:rsid w:val="00EA5424"/>
    <w:rsid w:val="00EA5AA4"/>
    <w:rsid w:val="00EA64B0"/>
    <w:rsid w:val="00EA7C41"/>
    <w:rsid w:val="00EB0400"/>
    <w:rsid w:val="00EB207C"/>
    <w:rsid w:val="00EB2C71"/>
    <w:rsid w:val="00EB2FEB"/>
    <w:rsid w:val="00EB3CE5"/>
    <w:rsid w:val="00EB5600"/>
    <w:rsid w:val="00EB610E"/>
    <w:rsid w:val="00EB6161"/>
    <w:rsid w:val="00EB632D"/>
    <w:rsid w:val="00EB6E84"/>
    <w:rsid w:val="00EB74F5"/>
    <w:rsid w:val="00EB7A64"/>
    <w:rsid w:val="00EB7C00"/>
    <w:rsid w:val="00EC03F4"/>
    <w:rsid w:val="00EC05CA"/>
    <w:rsid w:val="00EC07C0"/>
    <w:rsid w:val="00EC0878"/>
    <w:rsid w:val="00EC0B3A"/>
    <w:rsid w:val="00EC10C5"/>
    <w:rsid w:val="00EC148B"/>
    <w:rsid w:val="00EC2517"/>
    <w:rsid w:val="00EC266F"/>
    <w:rsid w:val="00EC3BFA"/>
    <w:rsid w:val="00EC46A9"/>
    <w:rsid w:val="00EC58B7"/>
    <w:rsid w:val="00EC5A3F"/>
    <w:rsid w:val="00EC73A7"/>
    <w:rsid w:val="00EC755D"/>
    <w:rsid w:val="00ED0220"/>
    <w:rsid w:val="00ED161F"/>
    <w:rsid w:val="00ED164C"/>
    <w:rsid w:val="00ED1D68"/>
    <w:rsid w:val="00ED272A"/>
    <w:rsid w:val="00ED2885"/>
    <w:rsid w:val="00ED2F83"/>
    <w:rsid w:val="00ED3BFD"/>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21B1"/>
    <w:rsid w:val="00EE22A2"/>
    <w:rsid w:val="00EE341F"/>
    <w:rsid w:val="00EE3508"/>
    <w:rsid w:val="00EE3883"/>
    <w:rsid w:val="00EE3F9E"/>
    <w:rsid w:val="00EE4776"/>
    <w:rsid w:val="00EE48CA"/>
    <w:rsid w:val="00EE4948"/>
    <w:rsid w:val="00EE4B03"/>
    <w:rsid w:val="00EE54F7"/>
    <w:rsid w:val="00EE662C"/>
    <w:rsid w:val="00EE6AEB"/>
    <w:rsid w:val="00EE6C52"/>
    <w:rsid w:val="00EE733A"/>
    <w:rsid w:val="00EE7628"/>
    <w:rsid w:val="00EE7DE6"/>
    <w:rsid w:val="00EF063A"/>
    <w:rsid w:val="00EF07D9"/>
    <w:rsid w:val="00EF1ACF"/>
    <w:rsid w:val="00EF2366"/>
    <w:rsid w:val="00EF30AE"/>
    <w:rsid w:val="00EF38EA"/>
    <w:rsid w:val="00EF4638"/>
    <w:rsid w:val="00EF4E89"/>
    <w:rsid w:val="00EF4EE2"/>
    <w:rsid w:val="00EF556E"/>
    <w:rsid w:val="00EF5790"/>
    <w:rsid w:val="00EF6798"/>
    <w:rsid w:val="00EF6875"/>
    <w:rsid w:val="00EF7E43"/>
    <w:rsid w:val="00F03846"/>
    <w:rsid w:val="00F03EA4"/>
    <w:rsid w:val="00F0497D"/>
    <w:rsid w:val="00F0522C"/>
    <w:rsid w:val="00F05451"/>
    <w:rsid w:val="00F0591B"/>
    <w:rsid w:val="00F0745D"/>
    <w:rsid w:val="00F074ED"/>
    <w:rsid w:val="00F1059D"/>
    <w:rsid w:val="00F12A35"/>
    <w:rsid w:val="00F12BBF"/>
    <w:rsid w:val="00F12D20"/>
    <w:rsid w:val="00F131E7"/>
    <w:rsid w:val="00F13788"/>
    <w:rsid w:val="00F1488A"/>
    <w:rsid w:val="00F15A5D"/>
    <w:rsid w:val="00F16F53"/>
    <w:rsid w:val="00F17D70"/>
    <w:rsid w:val="00F20554"/>
    <w:rsid w:val="00F20C53"/>
    <w:rsid w:val="00F217D6"/>
    <w:rsid w:val="00F2270B"/>
    <w:rsid w:val="00F23A0B"/>
    <w:rsid w:val="00F23F7F"/>
    <w:rsid w:val="00F2435D"/>
    <w:rsid w:val="00F24691"/>
    <w:rsid w:val="00F25162"/>
    <w:rsid w:val="00F25925"/>
    <w:rsid w:val="00F25A60"/>
    <w:rsid w:val="00F26388"/>
    <w:rsid w:val="00F26C2E"/>
    <w:rsid w:val="00F272BA"/>
    <w:rsid w:val="00F27E8B"/>
    <w:rsid w:val="00F308C3"/>
    <w:rsid w:val="00F308FF"/>
    <w:rsid w:val="00F30E28"/>
    <w:rsid w:val="00F31CB8"/>
    <w:rsid w:val="00F33053"/>
    <w:rsid w:val="00F33907"/>
    <w:rsid w:val="00F33CF1"/>
    <w:rsid w:val="00F348AD"/>
    <w:rsid w:val="00F36178"/>
    <w:rsid w:val="00F36408"/>
    <w:rsid w:val="00F36795"/>
    <w:rsid w:val="00F3688B"/>
    <w:rsid w:val="00F4071B"/>
    <w:rsid w:val="00F40B91"/>
    <w:rsid w:val="00F40BBD"/>
    <w:rsid w:val="00F41241"/>
    <w:rsid w:val="00F435FD"/>
    <w:rsid w:val="00F452E7"/>
    <w:rsid w:val="00F45BDE"/>
    <w:rsid w:val="00F46048"/>
    <w:rsid w:val="00F466FB"/>
    <w:rsid w:val="00F50F82"/>
    <w:rsid w:val="00F51336"/>
    <w:rsid w:val="00F516C5"/>
    <w:rsid w:val="00F524CE"/>
    <w:rsid w:val="00F52E1B"/>
    <w:rsid w:val="00F531E1"/>
    <w:rsid w:val="00F53612"/>
    <w:rsid w:val="00F5423A"/>
    <w:rsid w:val="00F54D63"/>
    <w:rsid w:val="00F55895"/>
    <w:rsid w:val="00F562B7"/>
    <w:rsid w:val="00F56578"/>
    <w:rsid w:val="00F57360"/>
    <w:rsid w:val="00F576E1"/>
    <w:rsid w:val="00F57F84"/>
    <w:rsid w:val="00F600D3"/>
    <w:rsid w:val="00F60989"/>
    <w:rsid w:val="00F61A01"/>
    <w:rsid w:val="00F62B7F"/>
    <w:rsid w:val="00F62F73"/>
    <w:rsid w:val="00F637A1"/>
    <w:rsid w:val="00F639C0"/>
    <w:rsid w:val="00F64CED"/>
    <w:rsid w:val="00F64E38"/>
    <w:rsid w:val="00F65882"/>
    <w:rsid w:val="00F65974"/>
    <w:rsid w:val="00F65ACA"/>
    <w:rsid w:val="00F662D6"/>
    <w:rsid w:val="00F6641F"/>
    <w:rsid w:val="00F670DA"/>
    <w:rsid w:val="00F67D0A"/>
    <w:rsid w:val="00F70006"/>
    <w:rsid w:val="00F70768"/>
    <w:rsid w:val="00F71602"/>
    <w:rsid w:val="00F73431"/>
    <w:rsid w:val="00F74548"/>
    <w:rsid w:val="00F74991"/>
    <w:rsid w:val="00F74D4F"/>
    <w:rsid w:val="00F75C01"/>
    <w:rsid w:val="00F760E0"/>
    <w:rsid w:val="00F7711B"/>
    <w:rsid w:val="00F77F93"/>
    <w:rsid w:val="00F81A57"/>
    <w:rsid w:val="00F82E20"/>
    <w:rsid w:val="00F84000"/>
    <w:rsid w:val="00F84849"/>
    <w:rsid w:val="00F85EFA"/>
    <w:rsid w:val="00F87220"/>
    <w:rsid w:val="00F87466"/>
    <w:rsid w:val="00F874B8"/>
    <w:rsid w:val="00F87814"/>
    <w:rsid w:val="00F87966"/>
    <w:rsid w:val="00F90538"/>
    <w:rsid w:val="00F91543"/>
    <w:rsid w:val="00F91932"/>
    <w:rsid w:val="00F91ADE"/>
    <w:rsid w:val="00F91F80"/>
    <w:rsid w:val="00F92177"/>
    <w:rsid w:val="00F926E7"/>
    <w:rsid w:val="00F947D0"/>
    <w:rsid w:val="00F949ED"/>
    <w:rsid w:val="00F94D02"/>
    <w:rsid w:val="00F95470"/>
    <w:rsid w:val="00F95786"/>
    <w:rsid w:val="00F95F38"/>
    <w:rsid w:val="00F95F85"/>
    <w:rsid w:val="00F9649D"/>
    <w:rsid w:val="00FA0324"/>
    <w:rsid w:val="00FA0D5F"/>
    <w:rsid w:val="00FA0F51"/>
    <w:rsid w:val="00FA118D"/>
    <w:rsid w:val="00FA1ABE"/>
    <w:rsid w:val="00FA1B81"/>
    <w:rsid w:val="00FA2345"/>
    <w:rsid w:val="00FA515C"/>
    <w:rsid w:val="00FA51D8"/>
    <w:rsid w:val="00FA565C"/>
    <w:rsid w:val="00FA5978"/>
    <w:rsid w:val="00FA5F33"/>
    <w:rsid w:val="00FA5FCB"/>
    <w:rsid w:val="00FA6635"/>
    <w:rsid w:val="00FA66FD"/>
    <w:rsid w:val="00FB1AE0"/>
    <w:rsid w:val="00FB1B58"/>
    <w:rsid w:val="00FB21F4"/>
    <w:rsid w:val="00FB2EC8"/>
    <w:rsid w:val="00FB47DF"/>
    <w:rsid w:val="00FB4CF1"/>
    <w:rsid w:val="00FB6CA0"/>
    <w:rsid w:val="00FB7148"/>
    <w:rsid w:val="00FB7277"/>
    <w:rsid w:val="00FB7433"/>
    <w:rsid w:val="00FC0B9B"/>
    <w:rsid w:val="00FC1064"/>
    <w:rsid w:val="00FC12D4"/>
    <w:rsid w:val="00FC15D0"/>
    <w:rsid w:val="00FC1659"/>
    <w:rsid w:val="00FC243F"/>
    <w:rsid w:val="00FC3A12"/>
    <w:rsid w:val="00FC457B"/>
    <w:rsid w:val="00FC4B56"/>
    <w:rsid w:val="00FC5B50"/>
    <w:rsid w:val="00FC6B36"/>
    <w:rsid w:val="00FC6D73"/>
    <w:rsid w:val="00FC72C1"/>
    <w:rsid w:val="00FC739B"/>
    <w:rsid w:val="00FC74CF"/>
    <w:rsid w:val="00FD129C"/>
    <w:rsid w:val="00FD1C88"/>
    <w:rsid w:val="00FD1F27"/>
    <w:rsid w:val="00FD2A13"/>
    <w:rsid w:val="00FD2FB5"/>
    <w:rsid w:val="00FD367E"/>
    <w:rsid w:val="00FD4AAE"/>
    <w:rsid w:val="00FD5C76"/>
    <w:rsid w:val="00FD73F2"/>
    <w:rsid w:val="00FD7B14"/>
    <w:rsid w:val="00FE147A"/>
    <w:rsid w:val="00FE1487"/>
    <w:rsid w:val="00FE1D09"/>
    <w:rsid w:val="00FE30C7"/>
    <w:rsid w:val="00FE41CA"/>
    <w:rsid w:val="00FE439B"/>
    <w:rsid w:val="00FE5644"/>
    <w:rsid w:val="00FE68E8"/>
    <w:rsid w:val="00FE6936"/>
    <w:rsid w:val="00FE6A43"/>
    <w:rsid w:val="00FE766F"/>
    <w:rsid w:val="00FF023B"/>
    <w:rsid w:val="00FF088F"/>
    <w:rsid w:val="00FF0CFD"/>
    <w:rsid w:val="00FF0DF8"/>
    <w:rsid w:val="00FF1155"/>
    <w:rsid w:val="00FF21EC"/>
    <w:rsid w:val="00FF287C"/>
    <w:rsid w:val="00FF47CD"/>
    <w:rsid w:val="00FF585C"/>
    <w:rsid w:val="00FF5B20"/>
    <w:rsid w:val="00FF6799"/>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76567">
      <w:bodyDiv w:val="1"/>
      <w:marLeft w:val="0"/>
      <w:marRight w:val="0"/>
      <w:marTop w:val="0"/>
      <w:marBottom w:val="0"/>
      <w:divBdr>
        <w:top w:val="none" w:sz="0" w:space="0" w:color="auto"/>
        <w:left w:val="none" w:sz="0" w:space="0" w:color="auto"/>
        <w:bottom w:val="none" w:sz="0" w:space="0" w:color="auto"/>
        <w:right w:val="none" w:sz="0" w:space="0" w:color="auto"/>
      </w:divBdr>
    </w:div>
    <w:div w:id="161763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iri.lan@pvl.cz"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AKFZ%20Sablony%202015\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47581-4A67-4F23-982B-2E520B3CF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Template>
  <TotalTime>1</TotalTime>
  <Pages>13</Pages>
  <Words>5892</Words>
  <Characters>34768</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40579</CharactersWithSpaces>
  <SharedDoc>false</SharedDoc>
  <HLinks>
    <vt:vector size="12" baseType="variant">
      <vt:variant>
        <vt:i4>786455</vt:i4>
      </vt:variant>
      <vt:variant>
        <vt:i4>3</vt:i4>
      </vt:variant>
      <vt:variant>
        <vt:i4>0</vt:i4>
      </vt:variant>
      <vt:variant>
        <vt:i4>5</vt:i4>
      </vt:variant>
      <vt:variant>
        <vt:lpwstr>http://www.eagri.cz/</vt:lpwstr>
      </vt:variant>
      <vt:variant>
        <vt:lpwstr/>
      </vt:variant>
      <vt:variant>
        <vt:i4>5308479</vt:i4>
      </vt:variant>
      <vt:variant>
        <vt:i4>0</vt:i4>
      </vt:variant>
      <vt:variant>
        <vt:i4>0</vt:i4>
      </vt:variant>
      <vt:variant>
        <vt:i4>5</vt:i4>
      </vt:variant>
      <vt:variant>
        <vt:lpwstr>mailto:zbynek.folk@pvl.cz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Krigulová Lucie</cp:lastModifiedBy>
  <cp:revision>2</cp:revision>
  <cp:lastPrinted>2018-08-23T06:40:00Z</cp:lastPrinted>
  <dcterms:created xsi:type="dcterms:W3CDTF">2018-08-31T12:19:00Z</dcterms:created>
  <dcterms:modified xsi:type="dcterms:W3CDTF">2018-08-31T12:19:00Z</dcterms:modified>
</cp:coreProperties>
</file>